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29595" w14:textId="2845EE72" w:rsidR="000C1E31" w:rsidRPr="00EB0682" w:rsidRDefault="00EB0682" w:rsidP="000C1E31">
      <w:pPr>
        <w:widowControl w:val="0"/>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w:t>
      </w:r>
      <w:r w:rsidR="00956548" w:rsidRPr="00EB0682">
        <w:rPr>
          <w:rFonts w:ascii="Arial" w:hAnsi="Arial" w:cs="Arial"/>
          <w:b/>
          <w:bCs/>
          <w:spacing w:val="60"/>
          <w:kern w:val="40"/>
          <w:sz w:val="40"/>
          <w:szCs w:val="40"/>
        </w:rPr>
        <w:t>MLOUVA O DÍLO</w:t>
      </w:r>
    </w:p>
    <w:p w14:paraId="23612C0E" w14:textId="5D6D00E2" w:rsidR="006E34CF" w:rsidRPr="00284B04" w:rsidRDefault="00DC5B85" w:rsidP="00DC5B85">
      <w:pPr>
        <w:tabs>
          <w:tab w:val="left" w:pos="5013"/>
        </w:tabs>
        <w:ind w:right="567"/>
        <w:jc w:val="both"/>
        <w:rPr>
          <w:rFonts w:ascii="Arial" w:hAnsi="Arial" w:cs="Arial"/>
          <w:sz w:val="20"/>
          <w:szCs w:val="20"/>
        </w:rPr>
      </w:pPr>
      <w:r>
        <w:rPr>
          <w:rFonts w:ascii="Calibri" w:hAnsi="Calibri" w:cs="Calibri"/>
          <w:sz w:val="22"/>
          <w:szCs w:val="22"/>
        </w:rPr>
        <w:tab/>
      </w:r>
    </w:p>
    <w:p w14:paraId="61E3CE08" w14:textId="77777777" w:rsidR="00C0295E" w:rsidRPr="00284B04" w:rsidRDefault="006E34CF" w:rsidP="00BC6D72">
      <w:pPr>
        <w:tabs>
          <w:tab w:val="left" w:pos="9072"/>
        </w:tabs>
        <w:jc w:val="center"/>
        <w:rPr>
          <w:rFonts w:ascii="Arial" w:hAnsi="Arial" w:cs="Arial"/>
          <w:b/>
          <w:sz w:val="20"/>
          <w:szCs w:val="20"/>
          <w:lang w:eastAsia="cs-CZ"/>
        </w:rPr>
      </w:pPr>
      <w:r w:rsidRPr="00284B04">
        <w:rPr>
          <w:rFonts w:ascii="Arial" w:hAnsi="Arial" w:cs="Arial"/>
          <w:i/>
          <w:sz w:val="20"/>
          <w:szCs w:val="20"/>
        </w:rPr>
        <w:t>uzavřená podle ustanovení § 2586 a následujících zákona č. 89/2012 Sb.</w:t>
      </w:r>
      <w:r w:rsidR="00BC6D72" w:rsidRPr="00284B04">
        <w:rPr>
          <w:rFonts w:ascii="Arial" w:hAnsi="Arial" w:cs="Arial"/>
          <w:i/>
          <w:sz w:val="20"/>
          <w:szCs w:val="20"/>
        </w:rPr>
        <w:t>, občanského zákoníku (dále jen </w:t>
      </w:r>
      <w:r w:rsidR="00922742" w:rsidRPr="00284B04">
        <w:rPr>
          <w:rFonts w:ascii="Arial" w:hAnsi="Arial" w:cs="Arial"/>
          <w:i/>
          <w:sz w:val="20"/>
          <w:szCs w:val="20"/>
        </w:rPr>
        <w:t>„</w:t>
      </w:r>
      <w:r w:rsidRPr="00284B04">
        <w:rPr>
          <w:rFonts w:ascii="Arial" w:hAnsi="Arial" w:cs="Arial"/>
          <w:i/>
          <w:sz w:val="20"/>
          <w:szCs w:val="20"/>
        </w:rPr>
        <w:t>OZ</w:t>
      </w:r>
      <w:r w:rsidR="00922742" w:rsidRPr="00284B04">
        <w:rPr>
          <w:rFonts w:ascii="Arial" w:hAnsi="Arial" w:cs="Arial"/>
          <w:i/>
          <w:sz w:val="20"/>
          <w:szCs w:val="20"/>
        </w:rPr>
        <w:t>“</w:t>
      </w:r>
      <w:r w:rsidR="00BC6D72" w:rsidRPr="00284B04">
        <w:rPr>
          <w:rFonts w:ascii="Arial" w:hAnsi="Arial" w:cs="Arial"/>
          <w:i/>
          <w:sz w:val="20"/>
          <w:szCs w:val="20"/>
        </w:rPr>
        <w:t>),</w:t>
      </w:r>
      <w:r w:rsidR="006F6AD4" w:rsidRPr="00284B04">
        <w:rPr>
          <w:rFonts w:ascii="Arial" w:hAnsi="Arial" w:cs="Arial"/>
          <w:i/>
          <w:sz w:val="20"/>
          <w:szCs w:val="20"/>
        </w:rPr>
        <w:t xml:space="preserve"> </w:t>
      </w:r>
      <w:r w:rsidRPr="00284B04">
        <w:rPr>
          <w:rFonts w:ascii="Arial" w:hAnsi="Arial" w:cs="Arial"/>
          <w:i/>
          <w:sz w:val="20"/>
          <w:szCs w:val="20"/>
        </w:rPr>
        <w:t>ve znění pozdějších předpisů</w:t>
      </w:r>
      <w:r w:rsidR="002F026E" w:rsidRPr="00284B04">
        <w:rPr>
          <w:rFonts w:ascii="Arial" w:hAnsi="Arial" w:cs="Arial"/>
          <w:i/>
          <w:sz w:val="20"/>
          <w:szCs w:val="20"/>
        </w:rPr>
        <w:t xml:space="preserve"> (dále také jako „</w:t>
      </w:r>
      <w:r w:rsidR="00D27FCE" w:rsidRPr="00284B04">
        <w:rPr>
          <w:rFonts w:ascii="Arial" w:hAnsi="Arial" w:cs="Arial"/>
          <w:i/>
          <w:sz w:val="20"/>
          <w:szCs w:val="20"/>
        </w:rPr>
        <w:t>s</w:t>
      </w:r>
      <w:r w:rsidR="002F026E" w:rsidRPr="00284B04">
        <w:rPr>
          <w:rFonts w:ascii="Arial" w:hAnsi="Arial" w:cs="Arial"/>
          <w:i/>
          <w:sz w:val="20"/>
          <w:szCs w:val="20"/>
        </w:rPr>
        <w:t>mlouva“)</w:t>
      </w:r>
    </w:p>
    <w:p w14:paraId="7B63E48A" w14:textId="77777777" w:rsidR="00737069" w:rsidRPr="00284B04" w:rsidRDefault="00737069" w:rsidP="00F067FE">
      <w:pPr>
        <w:jc w:val="both"/>
        <w:rPr>
          <w:rFonts w:ascii="Arial" w:hAnsi="Arial" w:cs="Arial"/>
          <w:sz w:val="20"/>
          <w:szCs w:val="20"/>
          <w:lang w:eastAsia="cs-CZ"/>
        </w:rPr>
      </w:pPr>
    </w:p>
    <w:p w14:paraId="424387F4" w14:textId="77777777" w:rsidR="009E54B8" w:rsidRPr="00284B04" w:rsidRDefault="0035697D" w:rsidP="000C1E31">
      <w:pPr>
        <w:keepNext/>
        <w:jc w:val="center"/>
        <w:rPr>
          <w:rFonts w:ascii="Arial" w:hAnsi="Arial" w:cs="Arial"/>
          <w:b/>
          <w:sz w:val="20"/>
          <w:szCs w:val="20"/>
        </w:rPr>
      </w:pPr>
      <w:r w:rsidRPr="00284B04">
        <w:rPr>
          <w:rFonts w:ascii="Arial" w:hAnsi="Arial" w:cs="Arial"/>
          <w:b/>
          <w:sz w:val="20"/>
          <w:szCs w:val="20"/>
        </w:rPr>
        <w:t>Článek I.</w:t>
      </w:r>
    </w:p>
    <w:p w14:paraId="33C3855E" w14:textId="77777777" w:rsidR="008946C4" w:rsidRPr="00284B04" w:rsidRDefault="009E54B8"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Smluvní strany</w:t>
      </w:r>
    </w:p>
    <w:p w14:paraId="6EE025F0" w14:textId="40B908F0" w:rsidR="00956548" w:rsidRPr="002A00DC" w:rsidRDefault="00956548" w:rsidP="00956548">
      <w:pPr>
        <w:spacing w:before="120" w:after="120"/>
        <w:rPr>
          <w:rFonts w:ascii="Arial" w:hAnsi="Arial" w:cs="Arial"/>
          <w:b/>
          <w:sz w:val="20"/>
          <w:szCs w:val="20"/>
          <w:lang w:eastAsia="cs-CZ"/>
        </w:rPr>
      </w:pPr>
      <w:r w:rsidRPr="002A00DC">
        <w:rPr>
          <w:rFonts w:ascii="Arial" w:hAnsi="Arial" w:cs="Arial"/>
          <w:b/>
          <w:sz w:val="20"/>
          <w:szCs w:val="20"/>
          <w:lang w:eastAsia="cs-CZ"/>
        </w:rPr>
        <w:t>Objednatel:</w:t>
      </w:r>
      <w:r w:rsidRPr="002A00DC">
        <w:rPr>
          <w:rFonts w:ascii="Arial" w:hAnsi="Arial" w:cs="Arial"/>
          <w:b/>
          <w:sz w:val="20"/>
          <w:szCs w:val="20"/>
          <w:lang w:eastAsia="cs-CZ"/>
        </w:rPr>
        <w:tab/>
      </w:r>
      <w:r w:rsidRPr="002A00DC">
        <w:rPr>
          <w:rFonts w:ascii="Arial" w:hAnsi="Arial" w:cs="Arial"/>
          <w:b/>
          <w:sz w:val="20"/>
          <w:szCs w:val="20"/>
          <w:lang w:eastAsia="cs-CZ"/>
        </w:rPr>
        <w:tab/>
      </w:r>
      <w:r w:rsidR="00E37E77" w:rsidRPr="002A00DC">
        <w:rPr>
          <w:rFonts w:ascii="Arial" w:hAnsi="Arial" w:cs="Arial"/>
          <w:b/>
          <w:sz w:val="20"/>
          <w:szCs w:val="20"/>
        </w:rPr>
        <w:t>Obec Častrov</w:t>
      </w:r>
    </w:p>
    <w:p w14:paraId="281C4A45" w14:textId="24733FE1" w:rsidR="00956548" w:rsidRPr="002A00DC" w:rsidRDefault="00956548" w:rsidP="00956548">
      <w:pPr>
        <w:spacing w:before="120" w:after="120"/>
        <w:rPr>
          <w:rFonts w:ascii="Arial" w:hAnsi="Arial" w:cs="Arial"/>
          <w:sz w:val="20"/>
          <w:szCs w:val="20"/>
          <w:lang w:eastAsia="cs-CZ"/>
        </w:rPr>
      </w:pPr>
      <w:r w:rsidRPr="002A00DC">
        <w:rPr>
          <w:rFonts w:ascii="Arial" w:hAnsi="Arial" w:cs="Arial"/>
          <w:sz w:val="20"/>
          <w:szCs w:val="20"/>
          <w:lang w:eastAsia="cs-CZ"/>
        </w:rPr>
        <w:t xml:space="preserve">se sídlem: </w:t>
      </w:r>
      <w:r w:rsidRPr="002A00DC">
        <w:rPr>
          <w:rFonts w:ascii="Arial" w:hAnsi="Arial" w:cs="Arial"/>
          <w:sz w:val="20"/>
          <w:szCs w:val="20"/>
          <w:lang w:eastAsia="cs-CZ"/>
        </w:rPr>
        <w:tab/>
      </w:r>
      <w:r w:rsidRPr="002A00DC">
        <w:rPr>
          <w:rFonts w:ascii="Arial" w:hAnsi="Arial" w:cs="Arial"/>
          <w:sz w:val="20"/>
          <w:szCs w:val="20"/>
          <w:lang w:eastAsia="cs-CZ"/>
        </w:rPr>
        <w:tab/>
      </w:r>
      <w:r w:rsidR="00E37E77" w:rsidRPr="002A00DC">
        <w:rPr>
          <w:rFonts w:ascii="Arial" w:hAnsi="Arial" w:cs="Arial"/>
          <w:color w:val="000000"/>
          <w:sz w:val="20"/>
          <w:szCs w:val="20"/>
        </w:rPr>
        <w:t>Častrov 105, 394 63 Častrov</w:t>
      </w:r>
    </w:p>
    <w:p w14:paraId="605A0A10" w14:textId="565EBB17" w:rsidR="00956548" w:rsidRPr="002A00DC" w:rsidRDefault="00956548" w:rsidP="00956548">
      <w:pPr>
        <w:spacing w:before="120" w:after="120"/>
        <w:rPr>
          <w:rFonts w:ascii="Arial" w:hAnsi="Arial" w:cs="Arial"/>
          <w:b/>
          <w:sz w:val="20"/>
          <w:szCs w:val="20"/>
          <w:lang w:eastAsia="cs-CZ"/>
        </w:rPr>
      </w:pPr>
      <w:r w:rsidRPr="002A00DC">
        <w:rPr>
          <w:rFonts w:ascii="Arial" w:hAnsi="Arial" w:cs="Arial"/>
          <w:b/>
          <w:bCs/>
          <w:sz w:val="20"/>
          <w:szCs w:val="20"/>
          <w:lang w:eastAsia="cs-CZ"/>
        </w:rPr>
        <w:t xml:space="preserve">zastoupený: </w:t>
      </w:r>
      <w:r w:rsidRPr="002A00DC">
        <w:rPr>
          <w:rFonts w:ascii="Arial" w:hAnsi="Arial" w:cs="Arial"/>
          <w:b/>
          <w:bCs/>
          <w:sz w:val="20"/>
          <w:szCs w:val="20"/>
          <w:lang w:eastAsia="cs-CZ"/>
        </w:rPr>
        <w:tab/>
      </w:r>
      <w:r w:rsidRPr="002A00DC">
        <w:rPr>
          <w:rFonts w:ascii="Arial" w:hAnsi="Arial" w:cs="Arial"/>
          <w:b/>
          <w:bCs/>
          <w:sz w:val="20"/>
          <w:szCs w:val="20"/>
          <w:lang w:eastAsia="cs-CZ"/>
        </w:rPr>
        <w:tab/>
      </w:r>
      <w:r w:rsidR="00E37E77" w:rsidRPr="002A00DC">
        <w:rPr>
          <w:rFonts w:ascii="Arial" w:hAnsi="Arial" w:cs="Arial"/>
          <w:b/>
          <w:color w:val="000000"/>
          <w:sz w:val="20"/>
          <w:szCs w:val="20"/>
        </w:rPr>
        <w:t>Ing. Janou Houškovou, starostkou</w:t>
      </w:r>
    </w:p>
    <w:p w14:paraId="7940EF36" w14:textId="77777777" w:rsidR="00956548" w:rsidRPr="002A00DC" w:rsidRDefault="00956548" w:rsidP="00956548">
      <w:pPr>
        <w:spacing w:before="120" w:after="120"/>
        <w:rPr>
          <w:rFonts w:ascii="Arial" w:hAnsi="Arial" w:cs="Arial"/>
          <w:bCs/>
          <w:sz w:val="20"/>
          <w:szCs w:val="20"/>
          <w:lang w:eastAsia="cs-CZ"/>
        </w:rPr>
      </w:pPr>
      <w:r w:rsidRPr="002A00DC">
        <w:rPr>
          <w:rFonts w:ascii="Arial" w:hAnsi="Arial" w:cs="Arial"/>
          <w:bCs/>
          <w:sz w:val="20"/>
          <w:szCs w:val="20"/>
          <w:lang w:eastAsia="cs-CZ"/>
        </w:rPr>
        <w:t>Osoba pověřená jednat jménem objednatele ve věcech</w:t>
      </w:r>
    </w:p>
    <w:p w14:paraId="4B25DDEE" w14:textId="4E99210F" w:rsidR="00956548" w:rsidRPr="002A00DC" w:rsidRDefault="00956548" w:rsidP="00956548">
      <w:pPr>
        <w:spacing w:before="120" w:after="120"/>
        <w:rPr>
          <w:rFonts w:ascii="Arial" w:hAnsi="Arial" w:cs="Arial"/>
          <w:sz w:val="20"/>
          <w:szCs w:val="20"/>
          <w:lang w:eastAsia="cs-CZ"/>
        </w:rPr>
      </w:pPr>
      <w:r w:rsidRPr="002A00DC">
        <w:rPr>
          <w:rFonts w:ascii="Arial" w:hAnsi="Arial" w:cs="Arial"/>
          <w:bCs/>
          <w:sz w:val="20"/>
          <w:szCs w:val="20"/>
          <w:lang w:eastAsia="cs-CZ"/>
        </w:rPr>
        <w:t>smluvních:</w:t>
      </w:r>
      <w:r w:rsidRPr="002A00DC">
        <w:rPr>
          <w:rFonts w:ascii="Arial" w:hAnsi="Arial" w:cs="Arial"/>
          <w:bCs/>
          <w:sz w:val="20"/>
          <w:szCs w:val="20"/>
          <w:lang w:eastAsia="cs-CZ"/>
        </w:rPr>
        <w:tab/>
      </w:r>
      <w:r w:rsidRPr="002A00DC">
        <w:rPr>
          <w:rFonts w:ascii="Arial" w:hAnsi="Arial" w:cs="Arial"/>
          <w:bCs/>
          <w:sz w:val="20"/>
          <w:szCs w:val="20"/>
          <w:lang w:eastAsia="cs-CZ"/>
        </w:rPr>
        <w:tab/>
        <w:t xml:space="preserve">Ing. </w:t>
      </w:r>
      <w:r w:rsidR="00E37E77" w:rsidRPr="002A00DC">
        <w:rPr>
          <w:rFonts w:ascii="Arial" w:hAnsi="Arial" w:cs="Arial"/>
          <w:bCs/>
          <w:sz w:val="20"/>
          <w:szCs w:val="20"/>
          <w:lang w:eastAsia="cs-CZ"/>
        </w:rPr>
        <w:t>Jana Houšková, starostka</w:t>
      </w:r>
      <w:r w:rsidRPr="002A00DC">
        <w:rPr>
          <w:rFonts w:ascii="Arial" w:hAnsi="Arial" w:cs="Arial"/>
          <w:sz w:val="20"/>
          <w:szCs w:val="20"/>
          <w:lang w:eastAsia="cs-CZ"/>
        </w:rPr>
        <w:t xml:space="preserve"> </w:t>
      </w:r>
    </w:p>
    <w:p w14:paraId="06BFE249" w14:textId="7C5D9BDE" w:rsidR="00956548" w:rsidRPr="002A00DC" w:rsidRDefault="00956548" w:rsidP="00956548">
      <w:pPr>
        <w:spacing w:before="120" w:after="120"/>
        <w:jc w:val="both"/>
        <w:outlineLvl w:val="1"/>
        <w:rPr>
          <w:rFonts w:ascii="Arial" w:hAnsi="Arial" w:cs="Arial"/>
          <w:sz w:val="20"/>
          <w:szCs w:val="20"/>
          <w:lang w:eastAsia="cs-CZ"/>
        </w:rPr>
      </w:pPr>
      <w:r w:rsidRPr="002A00DC">
        <w:rPr>
          <w:rFonts w:ascii="Arial" w:hAnsi="Arial" w:cs="Arial"/>
          <w:sz w:val="20"/>
          <w:szCs w:val="20"/>
          <w:lang w:eastAsia="cs-CZ"/>
        </w:rPr>
        <w:t>IČO:</w:t>
      </w:r>
      <w:r w:rsidRPr="002A00DC">
        <w:rPr>
          <w:rFonts w:ascii="Arial" w:hAnsi="Arial" w:cs="Arial"/>
          <w:sz w:val="20"/>
          <w:szCs w:val="20"/>
          <w:lang w:eastAsia="cs-CZ"/>
        </w:rPr>
        <w:tab/>
      </w:r>
      <w:r w:rsidRPr="002A00DC">
        <w:rPr>
          <w:rFonts w:ascii="Arial" w:hAnsi="Arial" w:cs="Arial"/>
          <w:sz w:val="20"/>
          <w:szCs w:val="20"/>
          <w:lang w:eastAsia="cs-CZ"/>
        </w:rPr>
        <w:tab/>
      </w:r>
      <w:r w:rsidRPr="002A00DC">
        <w:rPr>
          <w:rFonts w:ascii="Arial" w:hAnsi="Arial" w:cs="Arial"/>
          <w:sz w:val="20"/>
          <w:szCs w:val="20"/>
          <w:lang w:eastAsia="cs-CZ"/>
        </w:rPr>
        <w:tab/>
      </w:r>
      <w:r w:rsidR="00E37E77" w:rsidRPr="002A00DC">
        <w:rPr>
          <w:rFonts w:ascii="Arial" w:hAnsi="Arial" w:cs="Arial"/>
          <w:color w:val="000000"/>
          <w:sz w:val="20"/>
          <w:szCs w:val="20"/>
        </w:rPr>
        <w:t>00247987</w:t>
      </w:r>
    </w:p>
    <w:p w14:paraId="0A58B070" w14:textId="2FA4E09E" w:rsidR="00956548" w:rsidRPr="00284B04" w:rsidRDefault="00956548" w:rsidP="00956548">
      <w:pPr>
        <w:spacing w:before="120" w:after="120"/>
        <w:jc w:val="both"/>
        <w:outlineLvl w:val="1"/>
        <w:rPr>
          <w:rFonts w:ascii="Arial" w:hAnsi="Arial" w:cs="Arial"/>
          <w:sz w:val="20"/>
          <w:szCs w:val="20"/>
          <w:lang w:eastAsia="cs-CZ"/>
        </w:rPr>
      </w:pPr>
      <w:r w:rsidRPr="002A00DC">
        <w:rPr>
          <w:rFonts w:ascii="Arial" w:hAnsi="Arial" w:cs="Arial"/>
          <w:sz w:val="20"/>
          <w:szCs w:val="20"/>
          <w:lang w:eastAsia="cs-CZ"/>
        </w:rPr>
        <w:t>DIČ:</w:t>
      </w:r>
      <w:r w:rsidRPr="002A00DC">
        <w:rPr>
          <w:rFonts w:ascii="Arial" w:hAnsi="Arial" w:cs="Arial"/>
          <w:sz w:val="20"/>
          <w:szCs w:val="20"/>
          <w:lang w:eastAsia="cs-CZ"/>
        </w:rPr>
        <w:tab/>
      </w:r>
      <w:r w:rsidRPr="002A00DC">
        <w:rPr>
          <w:rFonts w:ascii="Arial" w:hAnsi="Arial" w:cs="Arial"/>
          <w:sz w:val="20"/>
          <w:szCs w:val="20"/>
          <w:lang w:eastAsia="cs-CZ"/>
        </w:rPr>
        <w:tab/>
      </w:r>
      <w:r w:rsidRPr="002A00DC">
        <w:rPr>
          <w:rFonts w:ascii="Arial" w:hAnsi="Arial" w:cs="Arial"/>
          <w:sz w:val="20"/>
          <w:szCs w:val="20"/>
          <w:lang w:eastAsia="cs-CZ"/>
        </w:rPr>
        <w:tab/>
        <w:t>CZ</w:t>
      </w:r>
      <w:r w:rsidR="00E37E77" w:rsidRPr="002A00DC">
        <w:rPr>
          <w:rFonts w:ascii="Arial" w:hAnsi="Arial" w:cs="Arial"/>
          <w:color w:val="000000"/>
          <w:sz w:val="20"/>
          <w:szCs w:val="20"/>
        </w:rPr>
        <w:t>00247987</w:t>
      </w:r>
    </w:p>
    <w:p w14:paraId="3E3F1EE1" w14:textId="6A20796B" w:rsidR="00956548" w:rsidRPr="00284B04" w:rsidRDefault="00E37E77" w:rsidP="00956548">
      <w:pPr>
        <w:spacing w:before="120" w:after="120"/>
        <w:rPr>
          <w:rFonts w:ascii="Arial" w:hAnsi="Arial" w:cs="Arial"/>
          <w:sz w:val="20"/>
          <w:szCs w:val="20"/>
          <w:lang w:eastAsia="cs-CZ"/>
        </w:rPr>
      </w:pPr>
      <w:r w:rsidRPr="00284B04">
        <w:rPr>
          <w:rFonts w:ascii="Arial" w:hAnsi="Arial" w:cs="Arial"/>
          <w:sz w:val="20"/>
          <w:szCs w:val="20"/>
          <w:lang w:eastAsia="cs-CZ"/>
        </w:rPr>
        <w:t xml:space="preserve"> </w:t>
      </w:r>
      <w:r w:rsidR="00956548" w:rsidRPr="00284B04">
        <w:rPr>
          <w:rFonts w:ascii="Arial" w:hAnsi="Arial" w:cs="Arial"/>
          <w:sz w:val="20"/>
          <w:szCs w:val="20"/>
          <w:lang w:eastAsia="cs-CZ"/>
        </w:rPr>
        <w:t>(dále jen „Objednatel“)</w:t>
      </w:r>
    </w:p>
    <w:p w14:paraId="169074E2" w14:textId="77777777" w:rsidR="00956548" w:rsidRPr="00284B04" w:rsidRDefault="00956548" w:rsidP="00956548">
      <w:pPr>
        <w:spacing w:before="120" w:after="120"/>
        <w:rPr>
          <w:rFonts w:ascii="Arial" w:hAnsi="Arial" w:cs="Arial"/>
          <w:b/>
          <w:sz w:val="20"/>
          <w:szCs w:val="20"/>
          <w:lang w:eastAsia="cs-CZ"/>
        </w:rPr>
      </w:pPr>
    </w:p>
    <w:p w14:paraId="3EE0BF18"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a</w:t>
      </w:r>
    </w:p>
    <w:p w14:paraId="4F0FD003" w14:textId="77777777" w:rsidR="00956548" w:rsidRPr="00284B04" w:rsidRDefault="00956548" w:rsidP="00956548">
      <w:pPr>
        <w:spacing w:before="120" w:after="120"/>
        <w:rPr>
          <w:rFonts w:ascii="Arial" w:hAnsi="Arial" w:cs="Arial"/>
          <w:b/>
          <w:sz w:val="20"/>
          <w:szCs w:val="20"/>
          <w:lang w:eastAsia="cs-CZ"/>
        </w:rPr>
      </w:pPr>
    </w:p>
    <w:p w14:paraId="2CABEA31" w14:textId="223DC6B2"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Zhotovitel:</w:t>
      </w:r>
      <w:r w:rsidR="00EB0682" w:rsidRPr="00284B04">
        <w:rPr>
          <w:rFonts w:ascii="Arial" w:hAnsi="Arial" w:cs="Arial"/>
          <w:b/>
          <w:sz w:val="20"/>
          <w:szCs w:val="20"/>
          <w:lang w:eastAsia="cs-CZ"/>
        </w:rPr>
        <w:tab/>
      </w:r>
      <w:r w:rsidR="00EB0682" w:rsidRPr="00284B04">
        <w:rPr>
          <w:rFonts w:ascii="Arial" w:hAnsi="Arial" w:cs="Arial"/>
          <w:b/>
          <w:sz w:val="20"/>
          <w:szCs w:val="20"/>
          <w:lang w:eastAsia="cs-CZ"/>
        </w:rPr>
        <w:tab/>
      </w:r>
      <w:r w:rsidRPr="00284B04">
        <w:rPr>
          <w:rFonts w:ascii="Arial" w:hAnsi="Arial" w:cs="Arial"/>
          <w:b/>
          <w:sz w:val="20"/>
          <w:szCs w:val="20"/>
          <w:highlight w:val="lightGray"/>
          <w:lang w:eastAsia="cs-CZ"/>
        </w:rPr>
        <w:t>..........................................................…………</w:t>
      </w:r>
    </w:p>
    <w:p w14:paraId="5A44313E"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se sídlem:</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0521F064"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zastoupený:</w:t>
      </w:r>
      <w:r w:rsidRPr="00284B04">
        <w:rPr>
          <w:rFonts w:ascii="Arial" w:hAnsi="Arial" w:cs="Arial"/>
          <w:b/>
          <w:sz w:val="20"/>
          <w:szCs w:val="20"/>
          <w:lang w:eastAsia="cs-CZ"/>
        </w:rPr>
        <w:tab/>
      </w:r>
      <w:r w:rsidRPr="00284B04">
        <w:rPr>
          <w:rFonts w:ascii="Arial" w:hAnsi="Arial" w:cs="Arial"/>
          <w:b/>
          <w:sz w:val="20"/>
          <w:szCs w:val="20"/>
          <w:lang w:eastAsia="cs-CZ"/>
        </w:rPr>
        <w:tab/>
      </w:r>
      <w:r w:rsidRPr="00284B04">
        <w:rPr>
          <w:rFonts w:ascii="Arial" w:hAnsi="Arial" w:cs="Arial"/>
          <w:b/>
          <w:sz w:val="20"/>
          <w:szCs w:val="20"/>
          <w:highlight w:val="lightGray"/>
          <w:lang w:eastAsia="cs-CZ"/>
        </w:rPr>
        <w:t>..........................................................…………</w:t>
      </w:r>
      <w:r w:rsidRPr="00284B04">
        <w:rPr>
          <w:rFonts w:ascii="Arial" w:hAnsi="Arial" w:cs="Arial"/>
          <w:b/>
          <w:sz w:val="20"/>
          <w:szCs w:val="20"/>
          <w:lang w:eastAsia="cs-CZ"/>
        </w:rPr>
        <w:tab/>
      </w:r>
    </w:p>
    <w:p w14:paraId="020FF024" w14:textId="43BBB700"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 xml:space="preserve">zapsán v obchodním rejstříku </w:t>
      </w:r>
      <w:r w:rsidRPr="00284B04">
        <w:rPr>
          <w:rFonts w:ascii="Arial" w:hAnsi="Arial" w:cs="Arial"/>
          <w:b/>
          <w:sz w:val="20"/>
          <w:szCs w:val="20"/>
          <w:highlight w:val="lightGray"/>
          <w:lang w:eastAsia="cs-CZ"/>
        </w:rPr>
        <w:t>............................................................</w:t>
      </w:r>
    </w:p>
    <w:p w14:paraId="387C5751" w14:textId="77777777" w:rsidR="00956548" w:rsidRPr="00284B04" w:rsidRDefault="00956548" w:rsidP="00956548">
      <w:pPr>
        <w:tabs>
          <w:tab w:val="left" w:pos="5730"/>
        </w:tabs>
        <w:spacing w:before="120" w:after="120"/>
        <w:rPr>
          <w:rFonts w:ascii="Arial" w:hAnsi="Arial" w:cs="Arial"/>
          <w:sz w:val="20"/>
          <w:szCs w:val="20"/>
          <w:lang w:eastAsia="cs-CZ"/>
        </w:rPr>
      </w:pPr>
      <w:r w:rsidRPr="00284B04">
        <w:rPr>
          <w:rFonts w:ascii="Arial" w:hAnsi="Arial" w:cs="Arial"/>
          <w:sz w:val="20"/>
          <w:szCs w:val="20"/>
          <w:lang w:eastAsia="cs-CZ"/>
        </w:rPr>
        <w:t xml:space="preserve">Osoba pověřená jednat jménem zhotovitele ve věcech </w:t>
      </w:r>
      <w:r w:rsidRPr="00284B04">
        <w:rPr>
          <w:rFonts w:ascii="Arial" w:hAnsi="Arial" w:cs="Arial"/>
          <w:sz w:val="20"/>
          <w:szCs w:val="20"/>
          <w:lang w:eastAsia="cs-CZ"/>
        </w:rPr>
        <w:tab/>
      </w:r>
    </w:p>
    <w:p w14:paraId="152E87C9"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smluvních:</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351BEDD5"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IČO:</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0B7FC69E"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DIČ:</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3FF364C1" w14:textId="77777777" w:rsidR="006F6AD4" w:rsidRPr="00284B04" w:rsidRDefault="00E26071" w:rsidP="00956548">
      <w:pPr>
        <w:widowControl w:val="0"/>
        <w:tabs>
          <w:tab w:val="left" w:pos="2268"/>
        </w:tabs>
        <w:jc w:val="both"/>
        <w:rPr>
          <w:rFonts w:ascii="Arial" w:hAnsi="Arial" w:cs="Arial"/>
          <w:sz w:val="20"/>
          <w:szCs w:val="20"/>
        </w:rPr>
      </w:pPr>
      <w:r w:rsidRPr="00284B04">
        <w:rPr>
          <w:rFonts w:ascii="Arial" w:hAnsi="Arial" w:cs="Arial"/>
          <w:sz w:val="20"/>
          <w:szCs w:val="20"/>
        </w:rPr>
        <w:t>(dále jen jako „</w:t>
      </w:r>
      <w:r w:rsidR="005C150F" w:rsidRPr="00284B04">
        <w:rPr>
          <w:rFonts w:ascii="Arial" w:hAnsi="Arial" w:cs="Arial"/>
          <w:sz w:val="20"/>
          <w:szCs w:val="20"/>
        </w:rPr>
        <w:t>Z</w:t>
      </w:r>
      <w:r w:rsidR="003524A0" w:rsidRPr="00284B04">
        <w:rPr>
          <w:rFonts w:ascii="Arial" w:hAnsi="Arial" w:cs="Arial"/>
          <w:sz w:val="20"/>
          <w:szCs w:val="20"/>
        </w:rPr>
        <w:t>hotovitel</w:t>
      </w:r>
      <w:r w:rsidRPr="00284B04">
        <w:rPr>
          <w:rFonts w:ascii="Arial" w:hAnsi="Arial" w:cs="Arial"/>
          <w:sz w:val="20"/>
          <w:szCs w:val="20"/>
        </w:rPr>
        <w:t xml:space="preserve">“) </w:t>
      </w:r>
    </w:p>
    <w:p w14:paraId="776D1348" w14:textId="77777777" w:rsidR="00E45E70" w:rsidRPr="00284B04" w:rsidRDefault="00E45E70" w:rsidP="00E45E70">
      <w:pPr>
        <w:widowControl w:val="0"/>
        <w:jc w:val="both"/>
        <w:outlineLvl w:val="0"/>
        <w:rPr>
          <w:rFonts w:ascii="Arial" w:hAnsi="Arial" w:cs="Arial"/>
          <w:sz w:val="20"/>
          <w:szCs w:val="20"/>
          <w:lang w:eastAsia="cs-CZ"/>
        </w:rPr>
      </w:pPr>
      <w:r w:rsidRPr="00284B04">
        <w:rPr>
          <w:rFonts w:ascii="Arial" w:hAnsi="Arial" w:cs="Arial"/>
          <w:sz w:val="20"/>
          <w:szCs w:val="20"/>
          <w:lang w:eastAsia="cs-CZ"/>
        </w:rPr>
        <w:t>(společně také jako „</w:t>
      </w:r>
      <w:r w:rsidRPr="00284B04">
        <w:rPr>
          <w:rFonts w:ascii="Arial" w:hAnsi="Arial" w:cs="Arial"/>
          <w:b/>
          <w:sz w:val="20"/>
          <w:szCs w:val="20"/>
          <w:lang w:eastAsia="cs-CZ"/>
        </w:rPr>
        <w:t>Smluvní strany</w:t>
      </w:r>
      <w:r w:rsidRPr="00284B04">
        <w:rPr>
          <w:rFonts w:ascii="Arial" w:hAnsi="Arial" w:cs="Arial"/>
          <w:sz w:val="20"/>
          <w:szCs w:val="20"/>
          <w:lang w:eastAsia="cs-CZ"/>
        </w:rPr>
        <w:t>“ nebo jednotlivě „</w:t>
      </w:r>
      <w:r w:rsidRPr="00284B04">
        <w:rPr>
          <w:rFonts w:ascii="Arial" w:hAnsi="Arial" w:cs="Arial"/>
          <w:b/>
          <w:sz w:val="20"/>
          <w:szCs w:val="20"/>
          <w:lang w:eastAsia="cs-CZ"/>
        </w:rPr>
        <w:t>Smluvní strana</w:t>
      </w:r>
      <w:r w:rsidRPr="00284B04">
        <w:rPr>
          <w:rFonts w:ascii="Arial" w:hAnsi="Arial" w:cs="Arial"/>
          <w:sz w:val="20"/>
          <w:szCs w:val="20"/>
          <w:lang w:eastAsia="cs-CZ"/>
        </w:rPr>
        <w:t>“)</w:t>
      </w:r>
    </w:p>
    <w:p w14:paraId="2E89A2D3" w14:textId="77777777" w:rsidR="00E45E70" w:rsidRPr="00284B04" w:rsidRDefault="00E45E70" w:rsidP="00E26071">
      <w:pPr>
        <w:widowControl w:val="0"/>
        <w:tabs>
          <w:tab w:val="left" w:pos="2268"/>
        </w:tabs>
        <w:jc w:val="both"/>
        <w:rPr>
          <w:rFonts w:ascii="Arial" w:hAnsi="Arial" w:cs="Arial"/>
          <w:sz w:val="20"/>
          <w:szCs w:val="20"/>
        </w:rPr>
      </w:pPr>
    </w:p>
    <w:p w14:paraId="71384141" w14:textId="77777777" w:rsidR="001576D0" w:rsidRPr="00284B04" w:rsidRDefault="001576D0" w:rsidP="001576D0">
      <w:pPr>
        <w:widowControl w:val="0"/>
        <w:tabs>
          <w:tab w:val="left" w:pos="2268"/>
        </w:tabs>
        <w:jc w:val="both"/>
        <w:rPr>
          <w:rFonts w:ascii="Arial" w:hAnsi="Arial" w:cs="Arial"/>
          <w:sz w:val="20"/>
          <w:szCs w:val="20"/>
        </w:rPr>
      </w:pPr>
      <w:r w:rsidRPr="00284B04">
        <w:rPr>
          <w:rFonts w:ascii="Arial" w:hAnsi="Arial" w:cs="Arial"/>
          <w:sz w:val="20"/>
          <w:szCs w:val="20"/>
        </w:rPr>
        <w:t>se dohodl</w:t>
      </w:r>
      <w:r w:rsidR="00F54C04" w:rsidRPr="00284B04">
        <w:rPr>
          <w:rFonts w:ascii="Arial" w:hAnsi="Arial" w:cs="Arial"/>
          <w:sz w:val="20"/>
          <w:szCs w:val="20"/>
        </w:rPr>
        <w:t>y</w:t>
      </w:r>
      <w:r w:rsidRPr="00284B04">
        <w:rPr>
          <w:rFonts w:ascii="Arial" w:hAnsi="Arial" w:cs="Arial"/>
          <w:sz w:val="20"/>
          <w:szCs w:val="20"/>
        </w:rPr>
        <w:t xml:space="preserve"> na následujících ustanoveních:</w:t>
      </w:r>
    </w:p>
    <w:p w14:paraId="1171CED1" w14:textId="77777777" w:rsidR="004B6D15" w:rsidRPr="00284B04" w:rsidRDefault="004B6D15" w:rsidP="000C1E31">
      <w:pPr>
        <w:keepNext/>
        <w:widowControl w:val="0"/>
        <w:tabs>
          <w:tab w:val="left" w:pos="2268"/>
        </w:tabs>
        <w:jc w:val="center"/>
        <w:rPr>
          <w:rFonts w:ascii="Arial" w:hAnsi="Arial" w:cs="Arial"/>
          <w:b/>
          <w:sz w:val="20"/>
          <w:szCs w:val="20"/>
        </w:rPr>
      </w:pPr>
    </w:p>
    <w:p w14:paraId="6B3BD58D" w14:textId="77777777" w:rsidR="004C6451" w:rsidRDefault="004C6451" w:rsidP="000C1E31">
      <w:pPr>
        <w:keepNext/>
        <w:widowControl w:val="0"/>
        <w:tabs>
          <w:tab w:val="left" w:pos="2268"/>
        </w:tabs>
        <w:jc w:val="center"/>
        <w:rPr>
          <w:rFonts w:ascii="Arial" w:hAnsi="Arial" w:cs="Arial"/>
          <w:b/>
          <w:sz w:val="20"/>
          <w:szCs w:val="20"/>
        </w:rPr>
      </w:pPr>
    </w:p>
    <w:p w14:paraId="162C5B31" w14:textId="45550F61" w:rsidR="00E26071" w:rsidRPr="00284B04" w:rsidRDefault="00E26071" w:rsidP="000C1E31">
      <w:pPr>
        <w:keepNext/>
        <w:widowControl w:val="0"/>
        <w:tabs>
          <w:tab w:val="left" w:pos="2268"/>
        </w:tabs>
        <w:jc w:val="center"/>
        <w:rPr>
          <w:rFonts w:ascii="Arial" w:hAnsi="Arial" w:cs="Arial"/>
          <w:b/>
          <w:sz w:val="20"/>
          <w:szCs w:val="20"/>
        </w:rPr>
      </w:pPr>
      <w:r w:rsidRPr="00284B04">
        <w:rPr>
          <w:rFonts w:ascii="Arial" w:hAnsi="Arial" w:cs="Arial"/>
          <w:b/>
          <w:sz w:val="20"/>
          <w:szCs w:val="20"/>
        </w:rPr>
        <w:t>Článek II.</w:t>
      </w:r>
    </w:p>
    <w:p w14:paraId="3EB334F4" w14:textId="77777777" w:rsidR="00B9148F" w:rsidRPr="00284B04" w:rsidRDefault="00E26071"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 xml:space="preserve">Předmět </w:t>
      </w:r>
      <w:r w:rsidR="00D27FCE" w:rsidRPr="00284B04">
        <w:rPr>
          <w:rFonts w:ascii="Arial" w:hAnsi="Arial" w:cs="Arial"/>
          <w:sz w:val="20"/>
          <w:szCs w:val="20"/>
        </w:rPr>
        <w:t>s</w:t>
      </w:r>
      <w:r w:rsidR="00467F3A" w:rsidRPr="00284B04">
        <w:rPr>
          <w:rFonts w:ascii="Arial" w:hAnsi="Arial" w:cs="Arial"/>
          <w:sz w:val="20"/>
          <w:szCs w:val="20"/>
        </w:rPr>
        <w:t>mlo</w:t>
      </w:r>
      <w:r w:rsidRPr="00284B04">
        <w:rPr>
          <w:rFonts w:ascii="Arial" w:hAnsi="Arial" w:cs="Arial"/>
          <w:sz w:val="20"/>
          <w:szCs w:val="20"/>
        </w:rPr>
        <w:t>uvy</w:t>
      </w:r>
    </w:p>
    <w:p w14:paraId="7C03396C" w14:textId="77777777" w:rsidR="002164B8" w:rsidRPr="00284B04" w:rsidRDefault="00524C50" w:rsidP="005A5632">
      <w:pPr>
        <w:pStyle w:val="Zkladntext"/>
        <w:numPr>
          <w:ilvl w:val="1"/>
          <w:numId w:val="12"/>
        </w:numPr>
        <w:tabs>
          <w:tab w:val="left" w:pos="567"/>
        </w:tabs>
        <w:spacing w:after="0"/>
        <w:ind w:left="0" w:firstLine="0"/>
        <w:jc w:val="both"/>
        <w:rPr>
          <w:rFonts w:ascii="Arial" w:hAnsi="Arial" w:cs="Arial"/>
          <w:sz w:val="20"/>
          <w:szCs w:val="20"/>
          <w:lang w:eastAsia="cs-CZ"/>
        </w:rPr>
      </w:pPr>
      <w:r w:rsidRPr="00284B04">
        <w:rPr>
          <w:rFonts w:ascii="Arial" w:hAnsi="Arial" w:cs="Arial"/>
          <w:sz w:val="20"/>
          <w:szCs w:val="20"/>
          <w:lang w:eastAsia="cs-CZ"/>
        </w:rPr>
        <w:t>Zhotovitel se touto</w:t>
      </w:r>
      <w:r w:rsidR="005C150F" w:rsidRPr="00284B04">
        <w:rPr>
          <w:rFonts w:ascii="Arial" w:hAnsi="Arial" w:cs="Arial"/>
          <w:sz w:val="20"/>
          <w:szCs w:val="20"/>
          <w:lang w:eastAsia="cs-CZ"/>
        </w:rPr>
        <w:t xml:space="preserve"> </w:t>
      </w:r>
      <w:r w:rsidR="004703B6" w:rsidRPr="00284B04">
        <w:rPr>
          <w:rFonts w:ascii="Arial" w:hAnsi="Arial" w:cs="Arial"/>
          <w:sz w:val="20"/>
          <w:szCs w:val="20"/>
          <w:lang w:eastAsia="cs-CZ"/>
        </w:rPr>
        <w:t>S</w:t>
      </w:r>
      <w:r w:rsidR="005C150F" w:rsidRPr="00284B04">
        <w:rPr>
          <w:rFonts w:ascii="Arial" w:hAnsi="Arial" w:cs="Arial"/>
          <w:sz w:val="20"/>
          <w:szCs w:val="20"/>
          <w:lang w:eastAsia="cs-CZ"/>
        </w:rPr>
        <w:t>mlouvou zavazuje provést pro O</w:t>
      </w:r>
      <w:r w:rsidRPr="00284B04">
        <w:rPr>
          <w:rFonts w:ascii="Arial" w:hAnsi="Arial" w:cs="Arial"/>
          <w:sz w:val="20"/>
          <w:szCs w:val="20"/>
          <w:lang w:eastAsia="cs-CZ"/>
        </w:rPr>
        <w:t xml:space="preserve">bjednatele na svůj náklad a nebezpečí sjednané dílo dle čl. II </w:t>
      </w:r>
      <w:r w:rsidR="00E4597C" w:rsidRPr="00284B04">
        <w:rPr>
          <w:rFonts w:ascii="Arial" w:hAnsi="Arial" w:cs="Arial"/>
          <w:sz w:val="20"/>
          <w:szCs w:val="20"/>
          <w:lang w:eastAsia="cs-CZ"/>
        </w:rPr>
        <w:t xml:space="preserve">a čl. III. </w:t>
      </w:r>
      <w:r w:rsidR="004703B6" w:rsidRPr="00284B04">
        <w:rPr>
          <w:rFonts w:ascii="Arial" w:hAnsi="Arial" w:cs="Arial"/>
          <w:sz w:val="20"/>
          <w:szCs w:val="20"/>
          <w:lang w:eastAsia="cs-CZ"/>
        </w:rPr>
        <w:t>této S</w:t>
      </w:r>
      <w:r w:rsidR="005C150F" w:rsidRPr="00284B04">
        <w:rPr>
          <w:rFonts w:ascii="Arial" w:hAnsi="Arial" w:cs="Arial"/>
          <w:sz w:val="20"/>
          <w:szCs w:val="20"/>
          <w:lang w:eastAsia="cs-CZ"/>
        </w:rPr>
        <w:t>mlouvy a O</w:t>
      </w:r>
      <w:r w:rsidRPr="00284B04">
        <w:rPr>
          <w:rFonts w:ascii="Arial" w:hAnsi="Arial" w:cs="Arial"/>
          <w:sz w:val="20"/>
          <w:szCs w:val="20"/>
          <w:lang w:eastAsia="cs-CZ"/>
        </w:rPr>
        <w:t xml:space="preserve">bjednatel se zavazuje </w:t>
      </w:r>
      <w:r w:rsidR="00C45663" w:rsidRPr="00284B04">
        <w:rPr>
          <w:rFonts w:ascii="Arial" w:hAnsi="Arial" w:cs="Arial"/>
          <w:sz w:val="20"/>
          <w:szCs w:val="20"/>
          <w:lang w:eastAsia="cs-CZ"/>
        </w:rPr>
        <w:t>dílo převzí</w:t>
      </w:r>
      <w:r w:rsidR="005C150F" w:rsidRPr="00284B04">
        <w:rPr>
          <w:rFonts w:ascii="Arial" w:hAnsi="Arial" w:cs="Arial"/>
          <w:sz w:val="20"/>
          <w:szCs w:val="20"/>
          <w:lang w:eastAsia="cs-CZ"/>
        </w:rPr>
        <w:t>t a za provedené dílo zaplatit Z</w:t>
      </w:r>
      <w:r w:rsidR="00C45663" w:rsidRPr="00284B04">
        <w:rPr>
          <w:rFonts w:ascii="Arial" w:hAnsi="Arial" w:cs="Arial"/>
          <w:sz w:val="20"/>
          <w:szCs w:val="20"/>
          <w:lang w:eastAsia="cs-CZ"/>
        </w:rPr>
        <w:t>hotoviteli cenu ve výši a za podmínek sjednaných v</w:t>
      </w:r>
      <w:r w:rsidR="004703B6" w:rsidRPr="00284B04">
        <w:rPr>
          <w:rFonts w:ascii="Arial" w:hAnsi="Arial" w:cs="Arial"/>
          <w:sz w:val="20"/>
          <w:szCs w:val="20"/>
          <w:lang w:eastAsia="cs-CZ"/>
        </w:rPr>
        <w:t> této S</w:t>
      </w:r>
      <w:r w:rsidR="00C45663" w:rsidRPr="00284B04">
        <w:rPr>
          <w:rFonts w:ascii="Arial" w:hAnsi="Arial" w:cs="Arial"/>
          <w:sz w:val="20"/>
          <w:szCs w:val="20"/>
          <w:lang w:eastAsia="cs-CZ"/>
        </w:rPr>
        <w:t>mlouvě.</w:t>
      </w:r>
    </w:p>
    <w:p w14:paraId="22BEDAB3" w14:textId="77777777" w:rsidR="009E2B13" w:rsidRPr="00284B04" w:rsidRDefault="009E2B13" w:rsidP="009E2B13">
      <w:pPr>
        <w:pStyle w:val="Zkladntext"/>
        <w:tabs>
          <w:tab w:val="left" w:pos="567"/>
        </w:tabs>
        <w:spacing w:after="0"/>
        <w:jc w:val="both"/>
        <w:rPr>
          <w:rFonts w:ascii="Arial" w:hAnsi="Arial" w:cs="Arial"/>
          <w:sz w:val="20"/>
          <w:szCs w:val="20"/>
          <w:lang w:eastAsia="cs-CZ"/>
        </w:rPr>
      </w:pPr>
    </w:p>
    <w:p w14:paraId="0ED8BF40" w14:textId="2AFBFD4B" w:rsidR="00737069" w:rsidRPr="00284B04" w:rsidRDefault="004365D9" w:rsidP="005E085E">
      <w:pPr>
        <w:pStyle w:val="Zkladntext"/>
        <w:numPr>
          <w:ilvl w:val="1"/>
          <w:numId w:val="12"/>
        </w:numPr>
        <w:tabs>
          <w:tab w:val="left" w:pos="567"/>
        </w:tabs>
        <w:spacing w:after="0"/>
        <w:ind w:left="0" w:firstLine="0"/>
        <w:jc w:val="both"/>
        <w:rPr>
          <w:rFonts w:ascii="Arial" w:hAnsi="Arial" w:cs="Arial"/>
          <w:sz w:val="20"/>
          <w:szCs w:val="20"/>
          <w:lang w:eastAsia="cs-CZ"/>
        </w:rPr>
      </w:pPr>
      <w:r w:rsidRPr="00284B04">
        <w:rPr>
          <w:rFonts w:ascii="Arial" w:hAnsi="Arial" w:cs="Arial"/>
          <w:sz w:val="20"/>
          <w:szCs w:val="20"/>
        </w:rPr>
        <w:t>Podkladem p</w:t>
      </w:r>
      <w:r w:rsidR="004703B6" w:rsidRPr="00284B04">
        <w:rPr>
          <w:rFonts w:ascii="Arial" w:hAnsi="Arial" w:cs="Arial"/>
          <w:sz w:val="20"/>
          <w:szCs w:val="20"/>
        </w:rPr>
        <w:t>ro uzavření S</w:t>
      </w:r>
      <w:r w:rsidR="005C150F" w:rsidRPr="00284B04">
        <w:rPr>
          <w:rFonts w:ascii="Arial" w:hAnsi="Arial" w:cs="Arial"/>
          <w:sz w:val="20"/>
          <w:szCs w:val="20"/>
        </w:rPr>
        <w:t>mlouvy je nabídka Z</w:t>
      </w:r>
      <w:r w:rsidRPr="00284B04">
        <w:rPr>
          <w:rFonts w:ascii="Arial" w:hAnsi="Arial" w:cs="Arial"/>
          <w:sz w:val="20"/>
          <w:szCs w:val="20"/>
        </w:rPr>
        <w:t>hotovitele předložená na veřejnou zakázku s názvem „</w:t>
      </w:r>
      <w:r w:rsidR="00132CCF" w:rsidRPr="0033568B">
        <w:rPr>
          <w:rFonts w:ascii="Arial" w:hAnsi="Arial" w:cs="Arial"/>
          <w:b/>
          <w:sz w:val="20"/>
          <w:szCs w:val="20"/>
          <w:lang w:eastAsia="cs-CZ"/>
        </w:rPr>
        <w:t>II/639 Častrov, průtah</w:t>
      </w:r>
      <w:r w:rsidRPr="00284B04">
        <w:rPr>
          <w:rFonts w:ascii="Arial" w:hAnsi="Arial" w:cs="Arial"/>
          <w:sz w:val="20"/>
          <w:szCs w:val="20"/>
        </w:rPr>
        <w:t>“ zadávanou v</w:t>
      </w:r>
      <w:r w:rsidR="000B166E" w:rsidRPr="00284B04">
        <w:rPr>
          <w:rFonts w:ascii="Arial" w:hAnsi="Arial" w:cs="Arial"/>
          <w:sz w:val="20"/>
          <w:szCs w:val="20"/>
        </w:rPr>
        <w:t>e zjednodušeném</w:t>
      </w:r>
      <w:r w:rsidR="001B3BAC" w:rsidRPr="00284B04">
        <w:rPr>
          <w:rFonts w:ascii="Arial" w:hAnsi="Arial" w:cs="Arial"/>
          <w:sz w:val="20"/>
          <w:szCs w:val="20"/>
        </w:rPr>
        <w:t xml:space="preserve"> podlimitním</w:t>
      </w:r>
      <w:r w:rsidRPr="00284B04">
        <w:rPr>
          <w:rFonts w:ascii="Arial" w:hAnsi="Arial" w:cs="Arial"/>
          <w:sz w:val="20"/>
          <w:szCs w:val="20"/>
        </w:rPr>
        <w:t xml:space="preserve"> řízení dle zákona č. 134/2016 Sb., o zadávání veřejných zakázek, v platném znění (dále jen „ZZVZ“)</w:t>
      </w:r>
      <w:r w:rsidR="00B174ED" w:rsidRPr="00284B04">
        <w:rPr>
          <w:rFonts w:ascii="Arial" w:hAnsi="Arial" w:cs="Arial"/>
          <w:sz w:val="20"/>
          <w:szCs w:val="20"/>
        </w:rPr>
        <w:t xml:space="preserve"> </w:t>
      </w:r>
      <w:r w:rsidR="00B174ED" w:rsidRPr="00284B04">
        <w:rPr>
          <w:rFonts w:ascii="Arial" w:hAnsi="Arial" w:cs="Arial"/>
          <w:sz w:val="20"/>
          <w:szCs w:val="20"/>
          <w:lang w:eastAsia="cs-CZ"/>
        </w:rPr>
        <w:t xml:space="preserve">a dále </w:t>
      </w:r>
      <w:r w:rsidR="003A4E14" w:rsidRPr="00284B04">
        <w:rPr>
          <w:rFonts w:ascii="Arial" w:hAnsi="Arial" w:cs="Arial"/>
          <w:b/>
          <w:sz w:val="20"/>
          <w:szCs w:val="20"/>
        </w:rPr>
        <w:t>Obchodní</w:t>
      </w:r>
      <w:r w:rsidR="00B174ED" w:rsidRPr="00284B04">
        <w:rPr>
          <w:rFonts w:ascii="Arial" w:hAnsi="Arial" w:cs="Arial"/>
          <w:b/>
          <w:sz w:val="20"/>
          <w:szCs w:val="20"/>
        </w:rPr>
        <w:t xml:space="preserve"> podmínk</w:t>
      </w:r>
      <w:r w:rsidR="003A4E14" w:rsidRPr="00284B04">
        <w:rPr>
          <w:rFonts w:ascii="Arial" w:hAnsi="Arial" w:cs="Arial"/>
          <w:b/>
          <w:sz w:val="20"/>
          <w:szCs w:val="20"/>
        </w:rPr>
        <w:t>y</w:t>
      </w:r>
      <w:r w:rsidR="00B174ED" w:rsidRPr="00284B04">
        <w:rPr>
          <w:rFonts w:ascii="Arial" w:hAnsi="Arial" w:cs="Arial"/>
          <w:b/>
          <w:sz w:val="20"/>
          <w:szCs w:val="20"/>
        </w:rPr>
        <w:t xml:space="preserve"> zadavatele pro veřejné zakázky na stavební práce dle § 37 odst. 1 písm. c) ZZVZ</w:t>
      </w:r>
      <w:r w:rsidR="00B174ED" w:rsidRPr="00284B04">
        <w:rPr>
          <w:rFonts w:ascii="Arial" w:hAnsi="Arial" w:cs="Arial"/>
          <w:sz w:val="20"/>
          <w:szCs w:val="20"/>
        </w:rPr>
        <w:t>,</w:t>
      </w:r>
      <w:r w:rsidR="00B174ED" w:rsidRPr="00284B04">
        <w:rPr>
          <w:rFonts w:ascii="Arial" w:hAnsi="Arial" w:cs="Arial"/>
          <w:b/>
          <w:sz w:val="20"/>
          <w:szCs w:val="20"/>
        </w:rPr>
        <w:t xml:space="preserve"> vydan</w:t>
      </w:r>
      <w:r w:rsidR="003A4E14" w:rsidRPr="00284B04">
        <w:rPr>
          <w:rFonts w:ascii="Arial" w:hAnsi="Arial" w:cs="Arial"/>
          <w:b/>
          <w:sz w:val="20"/>
          <w:szCs w:val="20"/>
        </w:rPr>
        <w:t>é</w:t>
      </w:r>
      <w:r w:rsidR="00B174ED" w:rsidRPr="00284B04">
        <w:rPr>
          <w:rFonts w:ascii="Arial" w:hAnsi="Arial" w:cs="Arial"/>
          <w:b/>
          <w:sz w:val="20"/>
          <w:szCs w:val="20"/>
        </w:rPr>
        <w:t xml:space="preserve"> dle § 1751 a násl. OZ</w:t>
      </w:r>
      <w:r w:rsidR="003A4E14" w:rsidRPr="00284B04">
        <w:rPr>
          <w:rFonts w:ascii="Arial" w:hAnsi="Arial" w:cs="Arial"/>
          <w:b/>
          <w:sz w:val="20"/>
          <w:szCs w:val="20"/>
        </w:rPr>
        <w:t>.</w:t>
      </w:r>
      <w:r w:rsidR="00B174ED" w:rsidRPr="00284B04">
        <w:rPr>
          <w:rFonts w:ascii="Arial" w:hAnsi="Arial" w:cs="Arial"/>
          <w:sz w:val="20"/>
          <w:szCs w:val="20"/>
          <w:lang w:eastAsia="cs-CZ"/>
        </w:rPr>
        <w:t xml:space="preserve"> </w:t>
      </w:r>
    </w:p>
    <w:p w14:paraId="2C2DB2E6" w14:textId="77777777" w:rsidR="00B9148F" w:rsidRPr="00284B04" w:rsidRDefault="00B9148F" w:rsidP="00B9317B">
      <w:pPr>
        <w:keepNext/>
        <w:rPr>
          <w:rFonts w:ascii="Arial" w:hAnsi="Arial" w:cs="Arial"/>
          <w:b/>
          <w:sz w:val="20"/>
          <w:szCs w:val="20"/>
        </w:rPr>
      </w:pPr>
    </w:p>
    <w:p w14:paraId="7034E151" w14:textId="77777777" w:rsidR="00BA4C13" w:rsidRPr="00132CCF" w:rsidRDefault="00BA4C13" w:rsidP="000C1E31">
      <w:pPr>
        <w:keepNext/>
        <w:widowControl w:val="0"/>
        <w:tabs>
          <w:tab w:val="left" w:pos="2268"/>
        </w:tabs>
        <w:jc w:val="center"/>
        <w:rPr>
          <w:rFonts w:ascii="Arial" w:hAnsi="Arial" w:cs="Arial"/>
          <w:b/>
          <w:sz w:val="20"/>
          <w:szCs w:val="20"/>
        </w:rPr>
      </w:pPr>
      <w:r w:rsidRPr="00132CCF">
        <w:rPr>
          <w:rFonts w:ascii="Arial" w:hAnsi="Arial" w:cs="Arial"/>
          <w:b/>
          <w:sz w:val="20"/>
          <w:szCs w:val="20"/>
        </w:rPr>
        <w:t>Článek III.</w:t>
      </w:r>
    </w:p>
    <w:p w14:paraId="37B4D05F" w14:textId="77777777" w:rsidR="00BA4C13" w:rsidRPr="00132CCF" w:rsidRDefault="009E2B13" w:rsidP="000C1E31">
      <w:pPr>
        <w:pStyle w:val="Nadpis2"/>
        <w:numPr>
          <w:ilvl w:val="0"/>
          <w:numId w:val="0"/>
        </w:numPr>
        <w:spacing w:after="240"/>
        <w:ind w:left="578" w:hanging="578"/>
        <w:rPr>
          <w:rFonts w:ascii="Arial" w:hAnsi="Arial" w:cs="Arial"/>
          <w:sz w:val="20"/>
          <w:szCs w:val="20"/>
        </w:rPr>
      </w:pPr>
      <w:r w:rsidRPr="00132CCF">
        <w:rPr>
          <w:rFonts w:ascii="Arial" w:hAnsi="Arial" w:cs="Arial"/>
          <w:sz w:val="20"/>
          <w:szCs w:val="20"/>
        </w:rPr>
        <w:t>Specifikace díla</w:t>
      </w:r>
    </w:p>
    <w:p w14:paraId="693D3EB3" w14:textId="32A75E7B" w:rsidR="00E37E77" w:rsidRPr="001C5A23" w:rsidRDefault="006D3A9B" w:rsidP="001C5A23">
      <w:pPr>
        <w:widowControl w:val="0"/>
        <w:numPr>
          <w:ilvl w:val="1"/>
          <w:numId w:val="3"/>
        </w:numPr>
        <w:tabs>
          <w:tab w:val="left" w:pos="567"/>
        </w:tabs>
        <w:suppressAutoHyphens w:val="0"/>
        <w:autoSpaceDE w:val="0"/>
        <w:autoSpaceDN w:val="0"/>
        <w:adjustRightInd w:val="0"/>
        <w:spacing w:after="120"/>
        <w:ind w:left="0" w:firstLine="0"/>
        <w:jc w:val="both"/>
        <w:rPr>
          <w:rFonts w:ascii="Arial" w:hAnsi="Arial" w:cs="Arial"/>
          <w:sz w:val="20"/>
          <w:szCs w:val="20"/>
        </w:rPr>
      </w:pPr>
      <w:r w:rsidRPr="00132CCF">
        <w:rPr>
          <w:rFonts w:ascii="Arial" w:hAnsi="Arial" w:cs="Arial"/>
          <w:bCs/>
          <w:sz w:val="20"/>
          <w:szCs w:val="20"/>
          <w:lang w:eastAsia="cs-CZ"/>
        </w:rPr>
        <w:t>Předmětem této S</w:t>
      </w:r>
      <w:r w:rsidR="009E2B13" w:rsidRPr="00132CCF">
        <w:rPr>
          <w:rFonts w:ascii="Arial" w:hAnsi="Arial" w:cs="Arial"/>
          <w:bCs/>
          <w:sz w:val="20"/>
          <w:szCs w:val="20"/>
          <w:lang w:eastAsia="cs-CZ"/>
        </w:rPr>
        <w:t xml:space="preserve">mlouvy je </w:t>
      </w:r>
      <w:r w:rsidR="00132CCF" w:rsidRPr="00132CCF">
        <w:rPr>
          <w:rFonts w:ascii="Arial" w:hAnsi="Arial" w:cs="Arial"/>
          <w:sz w:val="20"/>
          <w:szCs w:val="20"/>
        </w:rPr>
        <w:t>oprava</w:t>
      </w:r>
      <w:r w:rsidR="00E37E77">
        <w:rPr>
          <w:rFonts w:ascii="Arial" w:hAnsi="Arial" w:cs="Arial"/>
          <w:sz w:val="20"/>
          <w:szCs w:val="20"/>
        </w:rPr>
        <w:t xml:space="preserve"> </w:t>
      </w:r>
      <w:r w:rsidR="00E37E77" w:rsidRPr="00132CCF">
        <w:rPr>
          <w:rFonts w:ascii="Arial" w:hAnsi="Arial" w:cs="Arial"/>
          <w:sz w:val="20"/>
          <w:szCs w:val="20"/>
        </w:rPr>
        <w:t>dešťové kanaliz</w:t>
      </w:r>
      <w:r w:rsidR="00E37E77">
        <w:rPr>
          <w:rFonts w:ascii="Arial" w:hAnsi="Arial" w:cs="Arial"/>
          <w:sz w:val="20"/>
          <w:szCs w:val="20"/>
        </w:rPr>
        <w:t xml:space="preserve">ace, oprava </w:t>
      </w:r>
      <w:r w:rsidR="00E37E77" w:rsidRPr="00132CCF">
        <w:rPr>
          <w:rFonts w:ascii="Arial" w:hAnsi="Arial" w:cs="Arial"/>
          <w:sz w:val="20"/>
          <w:szCs w:val="20"/>
        </w:rPr>
        <w:t>chodníků</w:t>
      </w:r>
      <w:r w:rsidR="00E37E77">
        <w:rPr>
          <w:rFonts w:ascii="Arial" w:hAnsi="Arial" w:cs="Arial"/>
          <w:sz w:val="20"/>
          <w:szCs w:val="20"/>
        </w:rPr>
        <w:t xml:space="preserve"> a úpravy veřejného osvětlení prováděn</w:t>
      </w:r>
      <w:r w:rsidR="001C5A23">
        <w:rPr>
          <w:rFonts w:ascii="Arial" w:hAnsi="Arial" w:cs="Arial"/>
          <w:sz w:val="20"/>
          <w:szCs w:val="20"/>
        </w:rPr>
        <w:t>é</w:t>
      </w:r>
      <w:r w:rsidR="00E37E77">
        <w:rPr>
          <w:rFonts w:ascii="Arial" w:hAnsi="Arial" w:cs="Arial"/>
          <w:sz w:val="20"/>
          <w:szCs w:val="20"/>
        </w:rPr>
        <w:t xml:space="preserve"> </w:t>
      </w:r>
      <w:r w:rsidR="00E37E77" w:rsidRPr="00284B04">
        <w:rPr>
          <w:rFonts w:ascii="Arial" w:hAnsi="Arial" w:cs="Arial"/>
          <w:sz w:val="20"/>
          <w:szCs w:val="20"/>
        </w:rPr>
        <w:t>při opravě komunikace II/</w:t>
      </w:r>
      <w:r w:rsidR="00E37E77">
        <w:rPr>
          <w:rFonts w:ascii="Arial" w:hAnsi="Arial" w:cs="Arial"/>
          <w:sz w:val="20"/>
          <w:szCs w:val="20"/>
        </w:rPr>
        <w:t>639</w:t>
      </w:r>
      <w:r w:rsidR="00E37E77" w:rsidRPr="00E37E77">
        <w:rPr>
          <w:rFonts w:ascii="Arial" w:hAnsi="Arial" w:cs="Arial"/>
          <w:sz w:val="20"/>
          <w:szCs w:val="20"/>
        </w:rPr>
        <w:t xml:space="preserve"> </w:t>
      </w:r>
      <w:r w:rsidR="00E37E77">
        <w:rPr>
          <w:rFonts w:ascii="Arial" w:hAnsi="Arial" w:cs="Arial"/>
          <w:sz w:val="20"/>
          <w:szCs w:val="20"/>
        </w:rPr>
        <w:t>v</w:t>
      </w:r>
      <w:r w:rsidR="00E37E77" w:rsidRPr="00132CCF">
        <w:rPr>
          <w:rFonts w:ascii="Arial" w:hAnsi="Arial" w:cs="Arial"/>
          <w:sz w:val="20"/>
          <w:szCs w:val="20"/>
        </w:rPr>
        <w:t xml:space="preserve"> intravilánu obce Častrov, okres Pelhřimov, kraj Vysočina</w:t>
      </w:r>
      <w:r w:rsidR="00E37E77">
        <w:rPr>
          <w:rFonts w:ascii="Arial" w:hAnsi="Arial" w:cs="Arial"/>
          <w:sz w:val="20"/>
          <w:szCs w:val="20"/>
        </w:rPr>
        <w:t>.</w:t>
      </w:r>
      <w:r w:rsidR="001C5A23">
        <w:rPr>
          <w:rFonts w:ascii="Arial" w:hAnsi="Arial" w:cs="Arial"/>
          <w:sz w:val="20"/>
          <w:szCs w:val="20"/>
        </w:rPr>
        <w:t xml:space="preserve"> </w:t>
      </w:r>
    </w:p>
    <w:p w14:paraId="2A43B13A" w14:textId="2B87BB44" w:rsidR="00396A99" w:rsidRDefault="00BD1C9A" w:rsidP="00396A99">
      <w:pPr>
        <w:widowControl w:val="0"/>
        <w:tabs>
          <w:tab w:val="left" w:pos="567"/>
        </w:tabs>
        <w:suppressAutoHyphens w:val="0"/>
        <w:autoSpaceDE w:val="0"/>
        <w:autoSpaceDN w:val="0"/>
        <w:adjustRightInd w:val="0"/>
        <w:jc w:val="both"/>
        <w:rPr>
          <w:rFonts w:ascii="Arial" w:hAnsi="Arial" w:cs="Arial"/>
          <w:sz w:val="20"/>
          <w:szCs w:val="20"/>
        </w:rPr>
      </w:pPr>
      <w:r w:rsidRPr="00284B04">
        <w:rPr>
          <w:rFonts w:ascii="Arial" w:hAnsi="Arial" w:cs="Arial"/>
          <w:sz w:val="20"/>
          <w:szCs w:val="20"/>
        </w:rPr>
        <w:t>Částí díla pro dalšího investora</w:t>
      </w:r>
      <w:r w:rsidR="0035565C" w:rsidRPr="00284B04">
        <w:rPr>
          <w:rFonts w:ascii="Arial" w:hAnsi="Arial" w:cs="Arial"/>
          <w:sz w:val="20"/>
          <w:szCs w:val="20"/>
        </w:rPr>
        <w:t xml:space="preserve"> </w:t>
      </w:r>
      <w:r w:rsidRPr="00284B04">
        <w:rPr>
          <w:rFonts w:ascii="Arial" w:hAnsi="Arial" w:cs="Arial"/>
          <w:sz w:val="20"/>
          <w:szCs w:val="20"/>
        </w:rPr>
        <w:t>je dále</w:t>
      </w:r>
      <w:r w:rsidR="00396A99">
        <w:rPr>
          <w:rFonts w:ascii="Arial" w:hAnsi="Arial" w:cs="Arial"/>
          <w:sz w:val="20"/>
          <w:szCs w:val="20"/>
        </w:rPr>
        <w:t xml:space="preserve"> </w:t>
      </w:r>
      <w:r w:rsidR="00396A99" w:rsidRPr="00644028">
        <w:rPr>
          <w:rFonts w:ascii="Arial" w:hAnsi="Arial" w:cs="Arial"/>
          <w:sz w:val="20"/>
          <w:szCs w:val="20"/>
        </w:rPr>
        <w:t>oprava dílčího</w:t>
      </w:r>
      <w:r w:rsidR="00877729">
        <w:rPr>
          <w:rFonts w:ascii="Arial" w:hAnsi="Arial" w:cs="Arial"/>
          <w:sz w:val="20"/>
          <w:szCs w:val="20"/>
        </w:rPr>
        <w:t xml:space="preserve"> </w:t>
      </w:r>
      <w:r w:rsidR="00396A99" w:rsidRPr="00132CCF">
        <w:rPr>
          <w:rFonts w:ascii="Arial" w:hAnsi="Arial" w:cs="Arial"/>
          <w:sz w:val="20"/>
          <w:szCs w:val="20"/>
        </w:rPr>
        <w:t>úseku silnice II/639 v délce 981,37 m s napojující částí silnice III/40912 v délce 39,88 m</w:t>
      </w:r>
      <w:r w:rsidR="00396A99">
        <w:rPr>
          <w:rFonts w:ascii="Arial" w:hAnsi="Arial" w:cs="Arial"/>
          <w:sz w:val="20"/>
          <w:szCs w:val="20"/>
        </w:rPr>
        <w:t xml:space="preserve"> a o</w:t>
      </w:r>
      <w:r w:rsidR="00396A99" w:rsidRPr="00132CCF">
        <w:rPr>
          <w:rFonts w:ascii="Arial" w:hAnsi="Arial" w:cs="Arial"/>
          <w:sz w:val="20"/>
          <w:szCs w:val="20"/>
        </w:rPr>
        <w:t>prava mostu ev.č. 639-002</w:t>
      </w:r>
      <w:r w:rsidR="001C5A23">
        <w:rPr>
          <w:rFonts w:ascii="Arial" w:hAnsi="Arial" w:cs="Arial"/>
          <w:sz w:val="20"/>
          <w:szCs w:val="20"/>
        </w:rPr>
        <w:t>. Zároveň se tento investor bude finančně podílet</w:t>
      </w:r>
      <w:r w:rsidR="00396A99">
        <w:rPr>
          <w:rFonts w:ascii="Arial" w:hAnsi="Arial" w:cs="Arial"/>
          <w:sz w:val="20"/>
          <w:szCs w:val="20"/>
        </w:rPr>
        <w:t xml:space="preserve"> na opravě dešťové kanalizace ve výši 17,3 % dle Smlouvy o financování společné st</w:t>
      </w:r>
      <w:r w:rsidR="001C5A23">
        <w:rPr>
          <w:rFonts w:ascii="Arial" w:hAnsi="Arial" w:cs="Arial"/>
          <w:sz w:val="20"/>
          <w:szCs w:val="20"/>
        </w:rPr>
        <w:t>avby.</w:t>
      </w:r>
    </w:p>
    <w:p w14:paraId="1127D9B3" w14:textId="77777777" w:rsidR="00F842DD" w:rsidRDefault="00F842DD" w:rsidP="00396A99">
      <w:pPr>
        <w:widowControl w:val="0"/>
        <w:tabs>
          <w:tab w:val="left" w:pos="567"/>
        </w:tabs>
        <w:suppressAutoHyphens w:val="0"/>
        <w:autoSpaceDE w:val="0"/>
        <w:autoSpaceDN w:val="0"/>
        <w:adjustRightInd w:val="0"/>
        <w:jc w:val="both"/>
        <w:rPr>
          <w:rFonts w:ascii="Arial" w:hAnsi="Arial" w:cs="Arial"/>
          <w:sz w:val="20"/>
          <w:szCs w:val="20"/>
        </w:rPr>
      </w:pPr>
    </w:p>
    <w:p w14:paraId="7FFBE3AD" w14:textId="10980F8E" w:rsidR="00F842DD" w:rsidRPr="007D4485" w:rsidRDefault="00F842DD" w:rsidP="007D4485">
      <w:pPr>
        <w:widowControl w:val="0"/>
        <w:numPr>
          <w:ilvl w:val="1"/>
          <w:numId w:val="3"/>
        </w:numPr>
        <w:tabs>
          <w:tab w:val="left" w:pos="567"/>
        </w:tabs>
        <w:suppressAutoHyphens w:val="0"/>
        <w:autoSpaceDE w:val="0"/>
        <w:autoSpaceDN w:val="0"/>
        <w:adjustRightInd w:val="0"/>
        <w:ind w:left="0" w:firstLine="0"/>
        <w:jc w:val="both"/>
        <w:rPr>
          <w:rFonts w:ascii="Arial" w:hAnsi="Arial" w:cs="Arial"/>
          <w:bCs/>
          <w:iCs/>
          <w:sz w:val="20"/>
          <w:szCs w:val="20"/>
          <w:lang w:eastAsia="cs-CZ"/>
        </w:rPr>
      </w:pPr>
      <w:r w:rsidRPr="00C63BD8">
        <w:rPr>
          <w:rFonts w:ascii="Arial" w:hAnsi="Arial" w:cs="Arial"/>
          <w:sz w:val="20"/>
          <w:szCs w:val="20"/>
        </w:rPr>
        <w:t xml:space="preserve">Součástí této Smlouvy je zároveň </w:t>
      </w:r>
      <w:r>
        <w:rPr>
          <w:rFonts w:ascii="Arial" w:hAnsi="Arial" w:cs="Arial"/>
          <w:sz w:val="20"/>
          <w:szCs w:val="20"/>
        </w:rPr>
        <w:t>snížení</w:t>
      </w:r>
      <w:r w:rsidRPr="00C63BD8">
        <w:rPr>
          <w:rFonts w:ascii="Arial" w:hAnsi="Arial" w:cs="Arial"/>
          <w:sz w:val="20"/>
          <w:szCs w:val="20"/>
        </w:rPr>
        <w:t xml:space="preserve"> finančního podílu objednatele na opravě dešťové kanalizace </w:t>
      </w:r>
      <w:r>
        <w:rPr>
          <w:rFonts w:ascii="Arial" w:hAnsi="Arial" w:cs="Arial"/>
          <w:sz w:val="20"/>
          <w:szCs w:val="20"/>
        </w:rPr>
        <w:t>o 17,3 %, a to na podíl</w:t>
      </w:r>
      <w:r w:rsidRPr="00C63BD8">
        <w:rPr>
          <w:rFonts w:ascii="Arial" w:hAnsi="Arial" w:cs="Arial"/>
          <w:sz w:val="20"/>
          <w:szCs w:val="20"/>
        </w:rPr>
        <w:t xml:space="preserve"> </w:t>
      </w:r>
      <w:r>
        <w:rPr>
          <w:rFonts w:ascii="Arial" w:hAnsi="Arial" w:cs="Arial"/>
          <w:sz w:val="20"/>
          <w:szCs w:val="20"/>
        </w:rPr>
        <w:t>82,7</w:t>
      </w:r>
      <w:r w:rsidRPr="00C63BD8">
        <w:rPr>
          <w:rFonts w:ascii="Arial" w:hAnsi="Arial" w:cs="Arial"/>
          <w:sz w:val="20"/>
          <w:szCs w:val="20"/>
        </w:rPr>
        <w:t xml:space="preserve"> %</w:t>
      </w:r>
      <w:r w:rsidR="007D4485">
        <w:rPr>
          <w:rFonts w:ascii="Arial" w:hAnsi="Arial" w:cs="Arial"/>
          <w:sz w:val="20"/>
          <w:szCs w:val="20"/>
        </w:rPr>
        <w:t xml:space="preserve"> oceněného rozpočtu,</w:t>
      </w:r>
      <w:r w:rsidRPr="00C63BD8">
        <w:rPr>
          <w:rFonts w:ascii="Arial" w:hAnsi="Arial" w:cs="Arial"/>
          <w:sz w:val="20"/>
          <w:szCs w:val="20"/>
        </w:rPr>
        <w:t xml:space="preserve"> dle Smlouvy o financování společné stavby </w:t>
      </w:r>
      <w:r>
        <w:rPr>
          <w:rFonts w:ascii="Arial" w:hAnsi="Arial" w:cs="Arial"/>
          <w:sz w:val="20"/>
          <w:szCs w:val="20"/>
        </w:rPr>
        <w:t xml:space="preserve">obou investorů veřejné zakázky </w:t>
      </w:r>
      <w:r w:rsidRPr="00C63BD8">
        <w:rPr>
          <w:rFonts w:ascii="Arial" w:hAnsi="Arial" w:cs="Arial"/>
          <w:b/>
          <w:sz w:val="20"/>
          <w:szCs w:val="20"/>
        </w:rPr>
        <w:t>II/639 Častrov průtah</w:t>
      </w:r>
      <w:r w:rsidR="007D4485">
        <w:rPr>
          <w:rFonts w:ascii="Arial" w:hAnsi="Arial" w:cs="Arial"/>
          <w:b/>
          <w:sz w:val="20"/>
          <w:szCs w:val="20"/>
        </w:rPr>
        <w:t>,</w:t>
      </w:r>
      <w:r w:rsidRPr="00C63BD8">
        <w:rPr>
          <w:rFonts w:ascii="Arial" w:hAnsi="Arial" w:cs="Arial"/>
          <w:sz w:val="20"/>
          <w:szCs w:val="20"/>
        </w:rPr>
        <w:t xml:space="preserve"> ze </w:t>
      </w:r>
      <w:r w:rsidRPr="00B16EF3">
        <w:rPr>
          <w:rFonts w:ascii="Arial" w:hAnsi="Arial" w:cs="Arial"/>
          <w:sz w:val="20"/>
          <w:szCs w:val="20"/>
        </w:rPr>
        <w:t xml:space="preserve">dne </w:t>
      </w:r>
      <w:r w:rsidR="002A00DC">
        <w:rPr>
          <w:rFonts w:ascii="Arial" w:hAnsi="Arial" w:cs="Arial"/>
          <w:sz w:val="20"/>
          <w:szCs w:val="20"/>
        </w:rPr>
        <w:t>13. 04. 2022</w:t>
      </w:r>
      <w:r w:rsidR="002A00DC" w:rsidRPr="00C63BD8">
        <w:rPr>
          <w:rFonts w:ascii="Arial" w:hAnsi="Arial" w:cs="Arial"/>
          <w:sz w:val="20"/>
          <w:szCs w:val="20"/>
        </w:rPr>
        <w:t xml:space="preserve">. </w:t>
      </w:r>
      <w:r w:rsidRPr="00C63BD8">
        <w:rPr>
          <w:rFonts w:ascii="Arial" w:hAnsi="Arial" w:cs="Arial"/>
          <w:sz w:val="20"/>
          <w:szCs w:val="20"/>
        </w:rPr>
        <w:t>Zhotovitel zahrne do ceny díla objednatele</w:t>
      </w:r>
      <w:r w:rsidRPr="00F842DD">
        <w:rPr>
          <w:rFonts w:ascii="Arial" w:hAnsi="Arial" w:cs="Arial"/>
          <w:sz w:val="20"/>
          <w:szCs w:val="20"/>
        </w:rPr>
        <w:t xml:space="preserve"> </w:t>
      </w:r>
      <w:r w:rsidRPr="00C63BD8">
        <w:rPr>
          <w:rFonts w:ascii="Arial" w:hAnsi="Arial" w:cs="Arial"/>
          <w:sz w:val="20"/>
          <w:szCs w:val="20"/>
        </w:rPr>
        <w:t xml:space="preserve">tento </w:t>
      </w:r>
      <w:r>
        <w:rPr>
          <w:rFonts w:ascii="Arial" w:hAnsi="Arial" w:cs="Arial"/>
          <w:sz w:val="20"/>
          <w:szCs w:val="20"/>
        </w:rPr>
        <w:t xml:space="preserve">snížený </w:t>
      </w:r>
      <w:r w:rsidRPr="00C63BD8">
        <w:rPr>
          <w:rFonts w:ascii="Arial" w:hAnsi="Arial" w:cs="Arial"/>
          <w:sz w:val="20"/>
          <w:szCs w:val="20"/>
        </w:rPr>
        <w:t>podíl</w:t>
      </w:r>
      <w:r>
        <w:rPr>
          <w:rFonts w:ascii="Arial" w:hAnsi="Arial" w:cs="Arial"/>
          <w:sz w:val="20"/>
          <w:szCs w:val="20"/>
        </w:rPr>
        <w:t xml:space="preserve"> na</w:t>
      </w:r>
      <w:r w:rsidRPr="00F842DD">
        <w:rPr>
          <w:rFonts w:ascii="Arial" w:hAnsi="Arial" w:cs="Arial"/>
          <w:sz w:val="20"/>
          <w:szCs w:val="20"/>
        </w:rPr>
        <w:t xml:space="preserve"> </w:t>
      </w:r>
      <w:r>
        <w:rPr>
          <w:rFonts w:ascii="Arial" w:hAnsi="Arial" w:cs="Arial"/>
          <w:sz w:val="20"/>
          <w:szCs w:val="20"/>
        </w:rPr>
        <w:t>SO 01</w:t>
      </w:r>
      <w:r w:rsidRPr="00C63BD8">
        <w:rPr>
          <w:rFonts w:ascii="Arial" w:hAnsi="Arial" w:cs="Arial"/>
          <w:sz w:val="20"/>
          <w:szCs w:val="20"/>
        </w:rPr>
        <w:t>.</w:t>
      </w:r>
    </w:p>
    <w:p w14:paraId="6BAFE403" w14:textId="77777777" w:rsidR="007D4485" w:rsidRPr="00C63BD8" w:rsidRDefault="007D4485" w:rsidP="007D4485">
      <w:pPr>
        <w:widowControl w:val="0"/>
        <w:tabs>
          <w:tab w:val="left" w:pos="567"/>
        </w:tabs>
        <w:suppressAutoHyphens w:val="0"/>
        <w:autoSpaceDE w:val="0"/>
        <w:autoSpaceDN w:val="0"/>
        <w:adjustRightInd w:val="0"/>
        <w:jc w:val="both"/>
        <w:rPr>
          <w:rFonts w:ascii="Arial" w:hAnsi="Arial" w:cs="Arial"/>
          <w:bCs/>
          <w:iCs/>
          <w:sz w:val="20"/>
          <w:szCs w:val="20"/>
          <w:lang w:eastAsia="cs-CZ"/>
        </w:rPr>
      </w:pPr>
    </w:p>
    <w:p w14:paraId="419FD69A" w14:textId="29BB9E3E" w:rsidR="00BD1C9A" w:rsidRPr="00A0086D" w:rsidRDefault="00A56906" w:rsidP="00A0086D">
      <w:pPr>
        <w:widowControl w:val="0"/>
        <w:numPr>
          <w:ilvl w:val="1"/>
          <w:numId w:val="3"/>
        </w:numPr>
        <w:tabs>
          <w:tab w:val="left" w:pos="567"/>
        </w:tabs>
        <w:suppressAutoHyphens w:val="0"/>
        <w:autoSpaceDE w:val="0"/>
        <w:autoSpaceDN w:val="0"/>
        <w:adjustRightInd w:val="0"/>
        <w:spacing w:after="240"/>
        <w:ind w:left="0" w:firstLine="0"/>
        <w:jc w:val="both"/>
        <w:rPr>
          <w:rFonts w:ascii="Arial" w:hAnsi="Arial" w:cs="Arial"/>
          <w:bCs/>
          <w:iCs/>
          <w:sz w:val="20"/>
          <w:szCs w:val="20"/>
          <w:lang w:eastAsia="cs-CZ"/>
        </w:rPr>
      </w:pPr>
      <w:r w:rsidRPr="00284B04">
        <w:rPr>
          <w:rFonts w:ascii="Arial" w:hAnsi="Arial" w:cs="Arial"/>
          <w:bCs/>
          <w:sz w:val="20"/>
          <w:szCs w:val="20"/>
          <w:lang w:eastAsia="cs-CZ"/>
        </w:rPr>
        <w:t>Předmětem díla je provedení všech činností, prací a dodávek obsažených v </w:t>
      </w:r>
      <w:r w:rsidR="000C1E31" w:rsidRPr="00284B04">
        <w:rPr>
          <w:rFonts w:ascii="Arial" w:hAnsi="Arial" w:cs="Arial"/>
          <w:bCs/>
          <w:sz w:val="20"/>
          <w:szCs w:val="20"/>
          <w:lang w:eastAsia="cs-CZ"/>
        </w:rPr>
        <w:t>projektové dokumentaci pro prová</w:t>
      </w:r>
      <w:r w:rsidRPr="00284B04">
        <w:rPr>
          <w:rFonts w:ascii="Arial" w:hAnsi="Arial" w:cs="Arial"/>
          <w:bCs/>
          <w:sz w:val="20"/>
          <w:szCs w:val="20"/>
          <w:lang w:eastAsia="cs-CZ"/>
        </w:rPr>
        <w:t>d</w:t>
      </w:r>
      <w:r w:rsidR="000C1E31" w:rsidRPr="00284B04">
        <w:rPr>
          <w:rFonts w:ascii="Arial" w:hAnsi="Arial" w:cs="Arial"/>
          <w:bCs/>
          <w:sz w:val="20"/>
          <w:szCs w:val="20"/>
          <w:lang w:eastAsia="cs-CZ"/>
        </w:rPr>
        <w:t>ě</w:t>
      </w:r>
      <w:r w:rsidRPr="00284B04">
        <w:rPr>
          <w:rFonts w:ascii="Arial" w:hAnsi="Arial" w:cs="Arial"/>
          <w:bCs/>
          <w:sz w:val="20"/>
          <w:szCs w:val="20"/>
          <w:lang w:eastAsia="cs-CZ"/>
        </w:rPr>
        <w:t>ní stavby s názvem „</w:t>
      </w:r>
      <w:r w:rsidR="00A0086D" w:rsidRPr="00BD1B89">
        <w:rPr>
          <w:rFonts w:ascii="Arial" w:hAnsi="Arial" w:cs="Arial"/>
          <w:b/>
          <w:sz w:val="20"/>
          <w:szCs w:val="20"/>
        </w:rPr>
        <w:t>II/639 Častrov</w:t>
      </w:r>
      <w:r w:rsidR="00A0086D">
        <w:rPr>
          <w:rFonts w:ascii="Arial" w:hAnsi="Arial" w:cs="Arial"/>
          <w:b/>
          <w:sz w:val="20"/>
          <w:szCs w:val="20"/>
        </w:rPr>
        <w:t xml:space="preserve"> </w:t>
      </w:r>
      <w:r w:rsidR="00A0086D" w:rsidRPr="00BD1B89">
        <w:rPr>
          <w:rFonts w:ascii="Arial" w:hAnsi="Arial" w:cs="Arial"/>
          <w:b/>
          <w:sz w:val="20"/>
          <w:szCs w:val="20"/>
        </w:rPr>
        <w:t>průtah</w:t>
      </w:r>
      <w:r w:rsidR="00AB66B6" w:rsidRPr="00CB097B">
        <w:rPr>
          <w:rFonts w:ascii="Arial" w:hAnsi="Arial" w:cs="Arial"/>
          <w:sz w:val="20"/>
          <w:szCs w:val="20"/>
        </w:rPr>
        <w:t xml:space="preserve">“ (dále projektová dokumentace), kterou vypracovala společnost </w:t>
      </w:r>
      <w:r w:rsidR="00A0086D" w:rsidRPr="00BD1B89">
        <w:rPr>
          <w:rFonts w:ascii="Arial" w:hAnsi="Arial" w:cs="Arial"/>
          <w:sz w:val="20"/>
          <w:szCs w:val="20"/>
        </w:rPr>
        <w:t>APC SILNICE s.r.o.,</w:t>
      </w:r>
      <w:r w:rsidR="00A0086D">
        <w:rPr>
          <w:rFonts w:ascii="Arial" w:hAnsi="Arial" w:cs="Arial"/>
          <w:sz w:val="20"/>
          <w:szCs w:val="20"/>
        </w:rPr>
        <w:t xml:space="preserve"> </w:t>
      </w:r>
      <w:r w:rsidR="00A0086D">
        <w:rPr>
          <w:rFonts w:ascii="Arial" w:hAnsi="Arial" w:cs="Arial"/>
          <w:color w:val="333333"/>
          <w:sz w:val="20"/>
          <w:szCs w:val="20"/>
          <w:shd w:val="clear" w:color="auto" w:fill="FFFFFF"/>
        </w:rPr>
        <w:t>Jana Babáka 2733/11</w:t>
      </w:r>
      <w:r w:rsidR="00A0086D" w:rsidRPr="00CB097B">
        <w:rPr>
          <w:rFonts w:ascii="Arial" w:hAnsi="Arial" w:cs="Arial"/>
          <w:color w:val="333333"/>
          <w:sz w:val="20"/>
          <w:szCs w:val="20"/>
          <w:shd w:val="clear" w:color="auto" w:fill="FFFFFF"/>
        </w:rPr>
        <w:t xml:space="preserve">, </w:t>
      </w:r>
      <w:r w:rsidR="00A0086D">
        <w:rPr>
          <w:rFonts w:ascii="Arial" w:hAnsi="Arial" w:cs="Arial"/>
          <w:color w:val="333333"/>
          <w:sz w:val="20"/>
          <w:szCs w:val="20"/>
          <w:shd w:val="clear" w:color="auto" w:fill="FFFFFF"/>
        </w:rPr>
        <w:t>Královo Pole, 612 00 Brno,</w:t>
      </w:r>
      <w:r w:rsidR="00A0086D" w:rsidRPr="00BD1B89">
        <w:rPr>
          <w:rFonts w:ascii="Arial" w:hAnsi="Arial" w:cs="Arial"/>
          <w:sz w:val="20"/>
          <w:szCs w:val="20"/>
        </w:rPr>
        <w:t xml:space="preserve"> IČO: 60705981; </w:t>
      </w:r>
      <w:r w:rsidR="00A0086D">
        <w:rPr>
          <w:rFonts w:ascii="Arial" w:hAnsi="Arial" w:cs="Arial"/>
          <w:sz w:val="20"/>
          <w:szCs w:val="20"/>
        </w:rPr>
        <w:t>zodpovědný projektant</w:t>
      </w:r>
      <w:r w:rsidR="00A0086D" w:rsidRPr="00BD1B89">
        <w:rPr>
          <w:rFonts w:ascii="Arial" w:hAnsi="Arial" w:cs="Arial"/>
          <w:sz w:val="20"/>
          <w:szCs w:val="20"/>
        </w:rPr>
        <w:t xml:space="preserve"> Ing. Martin Rambousek, autorizovaný inženýr pro dopravní stavby, ČKAIT č. 1004379</w:t>
      </w:r>
      <w:r w:rsidR="00A0086D">
        <w:rPr>
          <w:rFonts w:ascii="Arial" w:hAnsi="Arial" w:cs="Arial"/>
          <w:sz w:val="20"/>
          <w:szCs w:val="20"/>
        </w:rPr>
        <w:t xml:space="preserve">; a v projektové dokumentaci </w:t>
      </w:r>
      <w:r w:rsidR="00A0086D" w:rsidRPr="00127FF3">
        <w:rPr>
          <w:rFonts w:ascii="Arial" w:hAnsi="Arial" w:cs="Arial"/>
          <w:b/>
          <w:sz w:val="20"/>
          <w:szCs w:val="20"/>
        </w:rPr>
        <w:t>„Dešťová kanalizace v silnici II/639 Častrov“</w:t>
      </w:r>
      <w:r w:rsidR="00A0086D" w:rsidRPr="00BD1B89">
        <w:rPr>
          <w:rFonts w:ascii="Arial" w:hAnsi="Arial" w:cs="Arial"/>
          <w:sz w:val="20"/>
          <w:szCs w:val="20"/>
        </w:rPr>
        <w:t xml:space="preserve">, ve stupni DUR+DSP (DVSP); </w:t>
      </w:r>
      <w:r w:rsidR="00A0086D">
        <w:rPr>
          <w:rFonts w:ascii="Arial" w:hAnsi="Arial" w:cs="Arial"/>
          <w:sz w:val="20"/>
          <w:szCs w:val="20"/>
        </w:rPr>
        <w:t>kterou vypracovala společnost</w:t>
      </w:r>
      <w:r w:rsidR="00A0086D" w:rsidRPr="00BD1B89">
        <w:rPr>
          <w:rFonts w:ascii="Arial" w:hAnsi="Arial" w:cs="Arial"/>
          <w:sz w:val="20"/>
          <w:szCs w:val="20"/>
        </w:rPr>
        <w:t xml:space="preserve"> PROfi Jihlava spol. s r.o.,</w:t>
      </w:r>
      <w:r w:rsidR="00A0086D">
        <w:rPr>
          <w:rFonts w:ascii="Arial" w:hAnsi="Arial" w:cs="Arial"/>
          <w:sz w:val="20"/>
          <w:szCs w:val="20"/>
        </w:rPr>
        <w:t xml:space="preserve"> Pod Příkopem 933/6, 586 01 Jihlava, </w:t>
      </w:r>
      <w:r w:rsidR="00A0086D" w:rsidRPr="00BD1B89">
        <w:rPr>
          <w:rFonts w:ascii="Arial" w:hAnsi="Arial" w:cs="Arial"/>
          <w:sz w:val="20"/>
          <w:szCs w:val="20"/>
        </w:rPr>
        <w:t xml:space="preserve"> IČO: 18198228; </w:t>
      </w:r>
      <w:r w:rsidR="00A0086D" w:rsidRPr="00257220">
        <w:rPr>
          <w:rFonts w:ascii="Arial" w:hAnsi="Arial" w:cs="Arial"/>
          <w:sz w:val="20"/>
          <w:szCs w:val="20"/>
        </w:rPr>
        <w:t>zodpovědný projektant Ing. Jan Sedlák, autorizovaný inženýr pro dopravní stavby a městské inženýrství, technik pro stavby vodního hospodářství a krajinného inženýrství - stavby zdravotnětechnické, ČKAIT č. 1003073</w:t>
      </w:r>
      <w:r w:rsidR="005E085E" w:rsidRPr="00284B04">
        <w:rPr>
          <w:rFonts w:ascii="Arial" w:hAnsi="Arial" w:cs="Arial"/>
          <w:sz w:val="20"/>
          <w:szCs w:val="20"/>
        </w:rPr>
        <w:t xml:space="preserve">, </w:t>
      </w:r>
      <w:r w:rsidR="00B25883" w:rsidRPr="00284B04">
        <w:rPr>
          <w:rFonts w:ascii="Arial" w:hAnsi="Arial" w:cs="Arial"/>
          <w:bCs/>
          <w:sz w:val="20"/>
          <w:szCs w:val="20"/>
          <w:lang w:eastAsia="cs-CZ"/>
        </w:rPr>
        <w:t>v soupise stavebních prací, dodávek a služeb s výkazem výměr k této projektové dokumentaci</w:t>
      </w:r>
      <w:r w:rsidR="00BD1C9A" w:rsidRPr="00284B04">
        <w:rPr>
          <w:rFonts w:ascii="Arial" w:hAnsi="Arial" w:cs="Arial"/>
          <w:bCs/>
          <w:sz w:val="20"/>
          <w:szCs w:val="20"/>
          <w:lang w:eastAsia="cs-CZ"/>
        </w:rPr>
        <w:t xml:space="preserve"> v rozsahu stavebních objektů:</w:t>
      </w:r>
    </w:p>
    <w:p w14:paraId="047CC17F" w14:textId="77777777" w:rsidR="00A0086D" w:rsidRPr="00A0086D" w:rsidRDefault="00A0086D" w:rsidP="00A0086D">
      <w:pPr>
        <w:pStyle w:val="Odstavecseseznamem"/>
        <w:numPr>
          <w:ilvl w:val="0"/>
          <w:numId w:val="23"/>
        </w:numPr>
        <w:suppressAutoHyphens w:val="0"/>
        <w:spacing w:before="120" w:after="120"/>
        <w:jc w:val="both"/>
        <w:rPr>
          <w:rFonts w:ascii="Arial" w:hAnsi="Arial" w:cs="Arial"/>
          <w:sz w:val="20"/>
          <w:szCs w:val="20"/>
        </w:rPr>
      </w:pPr>
      <w:r w:rsidRPr="00A0086D">
        <w:rPr>
          <w:rFonts w:ascii="Arial" w:hAnsi="Arial" w:cs="Arial"/>
          <w:sz w:val="20"/>
          <w:szCs w:val="20"/>
        </w:rPr>
        <w:t xml:space="preserve">dle PD </w:t>
      </w:r>
      <w:r w:rsidRPr="00A0086D">
        <w:rPr>
          <w:rFonts w:ascii="Arial" w:hAnsi="Arial" w:cs="Arial"/>
          <w:b/>
          <w:bCs/>
          <w:sz w:val="20"/>
          <w:szCs w:val="20"/>
        </w:rPr>
        <w:t>„</w:t>
      </w:r>
      <w:r w:rsidRPr="00A0086D">
        <w:rPr>
          <w:rFonts w:ascii="Arial" w:hAnsi="Arial" w:cs="Arial"/>
          <w:b/>
          <w:sz w:val="20"/>
          <w:szCs w:val="20"/>
        </w:rPr>
        <w:t>II/639 Častrov průtah</w:t>
      </w:r>
      <w:r w:rsidRPr="00A0086D">
        <w:rPr>
          <w:rFonts w:ascii="Arial" w:hAnsi="Arial" w:cs="Arial"/>
          <w:b/>
          <w:bCs/>
          <w:sz w:val="20"/>
          <w:szCs w:val="20"/>
        </w:rPr>
        <w:t>“</w:t>
      </w:r>
    </w:p>
    <w:p w14:paraId="7647EAC2" w14:textId="77777777" w:rsidR="007D4485" w:rsidRPr="007D4485" w:rsidRDefault="00A0086D" w:rsidP="007D4485">
      <w:pPr>
        <w:pStyle w:val="Zkladntextodsazen3"/>
        <w:widowControl w:val="0"/>
        <w:ind w:left="372" w:firstLine="708"/>
        <w:rPr>
          <w:rFonts w:ascii="Arial" w:hAnsi="Arial" w:cs="Arial"/>
          <w:sz w:val="20"/>
          <w:szCs w:val="20"/>
        </w:rPr>
      </w:pPr>
      <w:r w:rsidRPr="007D4485">
        <w:rPr>
          <w:rFonts w:ascii="Arial" w:hAnsi="Arial" w:cs="Arial"/>
          <w:sz w:val="20"/>
          <w:szCs w:val="20"/>
        </w:rPr>
        <w:t xml:space="preserve">SO </w:t>
      </w:r>
      <w:r w:rsidR="007D4485" w:rsidRPr="007D4485">
        <w:rPr>
          <w:rFonts w:ascii="Arial" w:hAnsi="Arial" w:cs="Arial"/>
          <w:sz w:val="20"/>
          <w:szCs w:val="20"/>
        </w:rPr>
        <w:t>102</w:t>
      </w:r>
      <w:r w:rsidR="007D4485" w:rsidRPr="007D4485">
        <w:rPr>
          <w:rFonts w:ascii="Arial" w:hAnsi="Arial" w:cs="Arial"/>
          <w:sz w:val="20"/>
          <w:szCs w:val="20"/>
        </w:rPr>
        <w:tab/>
      </w:r>
      <w:r w:rsidR="007D4485" w:rsidRPr="007D4485">
        <w:rPr>
          <w:rFonts w:ascii="Arial" w:hAnsi="Arial" w:cs="Arial"/>
          <w:sz w:val="20"/>
          <w:szCs w:val="20"/>
        </w:rPr>
        <w:tab/>
        <w:t>Chodníky</w:t>
      </w:r>
    </w:p>
    <w:p w14:paraId="40061A60" w14:textId="77777777" w:rsidR="007D4485" w:rsidRPr="007D4485" w:rsidRDefault="007D4485" w:rsidP="007D4485">
      <w:pPr>
        <w:pStyle w:val="Zkladntextodsazen3"/>
        <w:widowControl w:val="0"/>
        <w:ind w:left="372" w:firstLine="708"/>
        <w:rPr>
          <w:rFonts w:ascii="Arial" w:hAnsi="Arial" w:cs="Arial"/>
          <w:sz w:val="20"/>
          <w:szCs w:val="20"/>
        </w:rPr>
      </w:pPr>
      <w:r w:rsidRPr="007D4485">
        <w:rPr>
          <w:rFonts w:ascii="Arial" w:hAnsi="Arial" w:cs="Arial"/>
          <w:sz w:val="20"/>
          <w:szCs w:val="20"/>
        </w:rPr>
        <w:t>SO 405</w:t>
      </w:r>
      <w:r w:rsidRPr="007D4485">
        <w:rPr>
          <w:rFonts w:ascii="Arial" w:hAnsi="Arial" w:cs="Arial"/>
          <w:sz w:val="20"/>
          <w:szCs w:val="20"/>
        </w:rPr>
        <w:tab/>
      </w:r>
      <w:r w:rsidRPr="007D4485">
        <w:rPr>
          <w:rFonts w:ascii="Arial" w:hAnsi="Arial" w:cs="Arial"/>
          <w:sz w:val="20"/>
          <w:szCs w:val="20"/>
        </w:rPr>
        <w:tab/>
        <w:t xml:space="preserve">ÚPRAVY VEŘEJNÉHO OSVĚTLENÍ </w:t>
      </w:r>
    </w:p>
    <w:p w14:paraId="452E9F21" w14:textId="77777777" w:rsidR="007D4485" w:rsidRPr="007D4485" w:rsidRDefault="007D4485" w:rsidP="007D4485">
      <w:pPr>
        <w:pStyle w:val="Zkladntextodsazen3"/>
        <w:widowControl w:val="0"/>
        <w:ind w:left="709" w:firstLine="707"/>
        <w:rPr>
          <w:rFonts w:ascii="Arial" w:hAnsi="Arial" w:cs="Arial"/>
          <w:sz w:val="20"/>
          <w:szCs w:val="20"/>
        </w:rPr>
      </w:pPr>
      <w:r w:rsidRPr="007D4485">
        <w:rPr>
          <w:rFonts w:ascii="Arial" w:hAnsi="Arial" w:cs="Arial"/>
          <w:sz w:val="20"/>
          <w:szCs w:val="20"/>
        </w:rPr>
        <w:tab/>
      </w:r>
      <w:r w:rsidRPr="007D4485">
        <w:rPr>
          <w:rFonts w:ascii="Arial" w:hAnsi="Arial" w:cs="Arial"/>
          <w:sz w:val="20"/>
          <w:szCs w:val="20"/>
        </w:rPr>
        <w:tab/>
        <w:t xml:space="preserve">P1 </w:t>
      </w:r>
      <w:r w:rsidRPr="007D4485">
        <w:rPr>
          <w:rFonts w:ascii="Arial" w:hAnsi="Arial" w:cs="Arial"/>
          <w:sz w:val="20"/>
          <w:szCs w:val="20"/>
        </w:rPr>
        <w:tab/>
        <w:t>přechod 1</w:t>
      </w:r>
    </w:p>
    <w:p w14:paraId="289B8F0E" w14:textId="77777777" w:rsidR="007D4485" w:rsidRPr="007D4485" w:rsidRDefault="007D4485" w:rsidP="007D4485">
      <w:pPr>
        <w:pStyle w:val="Zkladntextodsazen3"/>
        <w:widowControl w:val="0"/>
        <w:ind w:left="709" w:firstLine="707"/>
        <w:rPr>
          <w:rFonts w:ascii="Arial" w:hAnsi="Arial" w:cs="Arial"/>
          <w:sz w:val="20"/>
          <w:szCs w:val="20"/>
        </w:rPr>
      </w:pPr>
      <w:r w:rsidRPr="007D4485">
        <w:rPr>
          <w:rFonts w:ascii="Arial" w:hAnsi="Arial" w:cs="Arial"/>
          <w:sz w:val="20"/>
          <w:szCs w:val="20"/>
        </w:rPr>
        <w:tab/>
      </w:r>
      <w:r w:rsidRPr="007D4485">
        <w:rPr>
          <w:rFonts w:ascii="Arial" w:hAnsi="Arial" w:cs="Arial"/>
          <w:sz w:val="20"/>
          <w:szCs w:val="20"/>
        </w:rPr>
        <w:tab/>
        <w:t xml:space="preserve">P2 </w:t>
      </w:r>
      <w:r w:rsidRPr="007D4485">
        <w:rPr>
          <w:rFonts w:ascii="Arial" w:hAnsi="Arial" w:cs="Arial"/>
          <w:sz w:val="20"/>
          <w:szCs w:val="20"/>
        </w:rPr>
        <w:tab/>
        <w:t>přechod 2</w:t>
      </w:r>
    </w:p>
    <w:p w14:paraId="72CBCC4C" w14:textId="77777777" w:rsidR="007D4485" w:rsidRPr="007D4485" w:rsidRDefault="007D4485" w:rsidP="007D4485">
      <w:pPr>
        <w:pStyle w:val="Zkladntextodsazen3"/>
        <w:widowControl w:val="0"/>
        <w:ind w:left="709" w:firstLine="707"/>
        <w:rPr>
          <w:rFonts w:ascii="Arial" w:hAnsi="Arial" w:cs="Arial"/>
          <w:sz w:val="20"/>
          <w:szCs w:val="20"/>
        </w:rPr>
      </w:pPr>
      <w:r w:rsidRPr="007D4485">
        <w:rPr>
          <w:rFonts w:ascii="Arial" w:hAnsi="Arial" w:cs="Arial"/>
          <w:sz w:val="20"/>
          <w:szCs w:val="20"/>
        </w:rPr>
        <w:tab/>
      </w:r>
      <w:r w:rsidRPr="007D4485">
        <w:rPr>
          <w:rFonts w:ascii="Arial" w:hAnsi="Arial" w:cs="Arial"/>
          <w:sz w:val="20"/>
          <w:szCs w:val="20"/>
        </w:rPr>
        <w:tab/>
        <w:t xml:space="preserve">P3 </w:t>
      </w:r>
      <w:r w:rsidRPr="007D4485">
        <w:rPr>
          <w:rFonts w:ascii="Arial" w:hAnsi="Arial" w:cs="Arial"/>
          <w:sz w:val="20"/>
          <w:szCs w:val="20"/>
        </w:rPr>
        <w:tab/>
        <w:t>přechod 3</w:t>
      </w:r>
    </w:p>
    <w:p w14:paraId="0F697301" w14:textId="77777777" w:rsidR="007D4485" w:rsidRPr="007D4485" w:rsidRDefault="007D4485" w:rsidP="007D4485">
      <w:pPr>
        <w:pStyle w:val="Zkladntextodsazen3"/>
        <w:widowControl w:val="0"/>
        <w:ind w:left="709" w:firstLine="707"/>
        <w:rPr>
          <w:rFonts w:ascii="Arial" w:hAnsi="Arial" w:cs="Arial"/>
          <w:sz w:val="20"/>
          <w:szCs w:val="20"/>
        </w:rPr>
      </w:pPr>
      <w:r w:rsidRPr="007D4485">
        <w:rPr>
          <w:rFonts w:ascii="Arial" w:hAnsi="Arial" w:cs="Arial"/>
          <w:sz w:val="20"/>
          <w:szCs w:val="20"/>
        </w:rPr>
        <w:tab/>
      </w:r>
      <w:r w:rsidRPr="007D4485">
        <w:rPr>
          <w:rFonts w:ascii="Arial" w:hAnsi="Arial" w:cs="Arial"/>
          <w:sz w:val="20"/>
          <w:szCs w:val="20"/>
        </w:rPr>
        <w:tab/>
        <w:t>P4</w:t>
      </w:r>
      <w:r w:rsidRPr="007D4485">
        <w:rPr>
          <w:rFonts w:ascii="Arial" w:hAnsi="Arial" w:cs="Arial"/>
          <w:sz w:val="20"/>
          <w:szCs w:val="20"/>
        </w:rPr>
        <w:tab/>
        <w:t>přechod 4</w:t>
      </w:r>
    </w:p>
    <w:p w14:paraId="5B6D9659" w14:textId="77777777" w:rsidR="007D4485" w:rsidRPr="007D4485" w:rsidRDefault="007D4485" w:rsidP="007D4485">
      <w:pPr>
        <w:pStyle w:val="Zkladntextodsazen3"/>
        <w:widowControl w:val="0"/>
        <w:spacing w:after="240"/>
        <w:ind w:left="374" w:firstLine="709"/>
        <w:rPr>
          <w:rFonts w:ascii="Arial" w:hAnsi="Arial" w:cs="Arial"/>
          <w:sz w:val="20"/>
          <w:szCs w:val="20"/>
        </w:rPr>
      </w:pPr>
      <w:r w:rsidRPr="007D4485">
        <w:rPr>
          <w:rFonts w:ascii="Arial" w:hAnsi="Arial" w:cs="Arial"/>
          <w:sz w:val="20"/>
          <w:szCs w:val="20"/>
        </w:rPr>
        <w:t>SO 951</w:t>
      </w:r>
      <w:r w:rsidRPr="007D4485">
        <w:rPr>
          <w:rFonts w:ascii="Arial" w:hAnsi="Arial" w:cs="Arial"/>
          <w:sz w:val="20"/>
          <w:szCs w:val="20"/>
        </w:rPr>
        <w:tab/>
      </w:r>
      <w:r w:rsidRPr="007D4485">
        <w:rPr>
          <w:rFonts w:ascii="Arial" w:hAnsi="Arial" w:cs="Arial"/>
          <w:sz w:val="20"/>
          <w:szCs w:val="20"/>
        </w:rPr>
        <w:tab/>
        <w:t>Vedlejší a ostatní náklady</w:t>
      </w:r>
    </w:p>
    <w:p w14:paraId="79E0F7A5" w14:textId="76B4199F" w:rsidR="00A0086D" w:rsidRPr="00F95F34" w:rsidRDefault="00A0086D" w:rsidP="007D4485">
      <w:pPr>
        <w:pStyle w:val="Odstavecseseznamem"/>
        <w:numPr>
          <w:ilvl w:val="0"/>
          <w:numId w:val="23"/>
        </w:numPr>
        <w:suppressAutoHyphens w:val="0"/>
        <w:spacing w:before="120" w:after="120"/>
        <w:jc w:val="both"/>
        <w:rPr>
          <w:rFonts w:ascii="Arial" w:hAnsi="Arial" w:cs="Arial"/>
          <w:sz w:val="20"/>
          <w:szCs w:val="20"/>
        </w:rPr>
      </w:pPr>
      <w:r w:rsidRPr="00F95F34">
        <w:rPr>
          <w:rFonts w:ascii="Arial" w:hAnsi="Arial" w:cs="Arial"/>
          <w:sz w:val="20"/>
          <w:szCs w:val="20"/>
        </w:rPr>
        <w:t xml:space="preserve">dle PD </w:t>
      </w:r>
      <w:r w:rsidRPr="00F95F34">
        <w:rPr>
          <w:rFonts w:ascii="Arial" w:hAnsi="Arial" w:cs="Arial"/>
          <w:b/>
          <w:bCs/>
          <w:sz w:val="20"/>
          <w:szCs w:val="20"/>
        </w:rPr>
        <w:t>„</w:t>
      </w:r>
      <w:r w:rsidRPr="0097758A">
        <w:rPr>
          <w:rFonts w:ascii="Arial" w:hAnsi="Arial" w:cs="Arial"/>
          <w:b/>
          <w:sz w:val="20"/>
          <w:szCs w:val="20"/>
        </w:rPr>
        <w:t>Dešťová kanalizace v silnici II/639 Častrov</w:t>
      </w:r>
      <w:r w:rsidRPr="00F95F34">
        <w:rPr>
          <w:rFonts w:ascii="Arial" w:hAnsi="Arial" w:cs="Arial"/>
          <w:b/>
          <w:bCs/>
          <w:sz w:val="20"/>
          <w:szCs w:val="20"/>
        </w:rPr>
        <w:t>“</w:t>
      </w:r>
    </w:p>
    <w:p w14:paraId="46896230" w14:textId="61302DA4" w:rsidR="00A0086D" w:rsidRPr="00A0086D" w:rsidRDefault="00A0086D" w:rsidP="007D4485">
      <w:pPr>
        <w:pStyle w:val="Zkladntextodsazen3"/>
        <w:widowControl w:val="0"/>
        <w:spacing w:after="240"/>
        <w:ind w:left="374" w:firstLine="709"/>
        <w:rPr>
          <w:rFonts w:ascii="Arial" w:hAnsi="Arial" w:cs="Arial"/>
          <w:sz w:val="20"/>
          <w:szCs w:val="20"/>
        </w:rPr>
      </w:pPr>
      <w:r w:rsidRPr="00A0086D">
        <w:rPr>
          <w:rFonts w:ascii="Arial" w:hAnsi="Arial" w:cs="Arial"/>
          <w:sz w:val="20"/>
          <w:szCs w:val="20"/>
        </w:rPr>
        <w:t>SO 01</w:t>
      </w:r>
      <w:r w:rsidRPr="00A0086D">
        <w:rPr>
          <w:rFonts w:ascii="Arial" w:hAnsi="Arial" w:cs="Arial"/>
          <w:sz w:val="20"/>
          <w:szCs w:val="20"/>
        </w:rPr>
        <w:tab/>
      </w:r>
      <w:r w:rsidRPr="00A0086D">
        <w:rPr>
          <w:rFonts w:ascii="Arial" w:hAnsi="Arial" w:cs="Arial"/>
          <w:sz w:val="20"/>
          <w:szCs w:val="20"/>
        </w:rPr>
        <w:tab/>
        <w:t xml:space="preserve">Dešťová kanalizace (podíl </w:t>
      </w:r>
      <w:r w:rsidR="007D4485">
        <w:rPr>
          <w:rFonts w:ascii="Arial" w:hAnsi="Arial" w:cs="Arial"/>
          <w:b/>
          <w:sz w:val="20"/>
          <w:szCs w:val="20"/>
        </w:rPr>
        <w:t>82,7</w:t>
      </w:r>
      <w:r w:rsidRPr="0082156C">
        <w:rPr>
          <w:rFonts w:ascii="Arial" w:hAnsi="Arial" w:cs="Arial"/>
          <w:b/>
          <w:sz w:val="20"/>
          <w:szCs w:val="20"/>
        </w:rPr>
        <w:t xml:space="preserve"> %</w:t>
      </w:r>
      <w:r w:rsidR="0082156C">
        <w:rPr>
          <w:rFonts w:ascii="Arial" w:hAnsi="Arial" w:cs="Arial"/>
          <w:sz w:val="20"/>
          <w:szCs w:val="20"/>
        </w:rPr>
        <w:t xml:space="preserve"> </w:t>
      </w:r>
      <w:r w:rsidR="0082156C" w:rsidRPr="0082156C">
        <w:rPr>
          <w:rFonts w:ascii="Arial" w:hAnsi="Arial" w:cs="Arial"/>
          <w:sz w:val="20"/>
          <w:szCs w:val="20"/>
        </w:rPr>
        <w:t>z oceněného rozpočtu</w:t>
      </w:r>
      <w:r w:rsidRPr="0082156C">
        <w:rPr>
          <w:rFonts w:ascii="Arial" w:hAnsi="Arial" w:cs="Arial"/>
          <w:sz w:val="20"/>
          <w:szCs w:val="20"/>
        </w:rPr>
        <w:t>)</w:t>
      </w:r>
    </w:p>
    <w:p w14:paraId="7DC33E86" w14:textId="2DF434ED" w:rsidR="008936DF" w:rsidRPr="00284B04" w:rsidRDefault="00B25883" w:rsidP="00A0086D">
      <w:pPr>
        <w:pStyle w:val="Zkladntextodsazen3"/>
        <w:tabs>
          <w:tab w:val="left" w:pos="2410"/>
        </w:tabs>
        <w:spacing w:after="0"/>
        <w:ind w:left="284"/>
        <w:rPr>
          <w:rFonts w:ascii="Arial" w:hAnsi="Arial" w:cs="Arial"/>
          <w:bCs/>
          <w:sz w:val="20"/>
          <w:szCs w:val="20"/>
          <w:lang w:eastAsia="cs-CZ"/>
        </w:rPr>
      </w:pPr>
      <w:r w:rsidRPr="00284B04">
        <w:rPr>
          <w:rFonts w:ascii="Arial" w:hAnsi="Arial" w:cs="Arial"/>
          <w:bCs/>
          <w:sz w:val="20"/>
          <w:szCs w:val="20"/>
          <w:lang w:eastAsia="cs-CZ"/>
        </w:rPr>
        <w:t>kter</w:t>
      </w:r>
      <w:r w:rsidR="00A0086D">
        <w:rPr>
          <w:rFonts w:ascii="Arial" w:hAnsi="Arial" w:cs="Arial"/>
          <w:bCs/>
          <w:sz w:val="20"/>
          <w:szCs w:val="20"/>
          <w:lang w:eastAsia="cs-CZ"/>
        </w:rPr>
        <w:t>é</w:t>
      </w:r>
      <w:r w:rsidRPr="00284B04">
        <w:rPr>
          <w:rFonts w:ascii="Arial" w:hAnsi="Arial" w:cs="Arial"/>
          <w:bCs/>
          <w:sz w:val="20"/>
          <w:szCs w:val="20"/>
          <w:lang w:eastAsia="cs-CZ"/>
        </w:rPr>
        <w:t xml:space="preserve"> tvoří příloh</w:t>
      </w:r>
      <w:r w:rsidR="00893142" w:rsidRPr="00284B04">
        <w:rPr>
          <w:rFonts w:ascii="Arial" w:hAnsi="Arial" w:cs="Arial"/>
          <w:bCs/>
          <w:sz w:val="20"/>
          <w:szCs w:val="20"/>
          <w:lang w:eastAsia="cs-CZ"/>
        </w:rPr>
        <w:t>u</w:t>
      </w:r>
      <w:r w:rsidRPr="00284B04">
        <w:rPr>
          <w:rFonts w:ascii="Arial" w:hAnsi="Arial" w:cs="Arial"/>
          <w:bCs/>
          <w:sz w:val="20"/>
          <w:szCs w:val="20"/>
          <w:lang w:eastAsia="cs-CZ"/>
        </w:rPr>
        <w:t xml:space="preserve"> této Smlouvy</w:t>
      </w:r>
      <w:r w:rsidR="00971300" w:rsidRPr="00284B04">
        <w:rPr>
          <w:rFonts w:ascii="Arial" w:hAnsi="Arial" w:cs="Arial"/>
          <w:bCs/>
          <w:sz w:val="20"/>
          <w:szCs w:val="20"/>
          <w:lang w:eastAsia="cs-CZ"/>
        </w:rPr>
        <w:t>.</w:t>
      </w:r>
    </w:p>
    <w:p w14:paraId="46428A79" w14:textId="77777777" w:rsidR="00451D29" w:rsidRPr="00284B04" w:rsidRDefault="00451D29" w:rsidP="00451D29">
      <w:pPr>
        <w:widowControl w:val="0"/>
        <w:tabs>
          <w:tab w:val="left" w:pos="567"/>
        </w:tabs>
        <w:suppressAutoHyphens w:val="0"/>
        <w:autoSpaceDE w:val="0"/>
        <w:autoSpaceDN w:val="0"/>
        <w:adjustRightInd w:val="0"/>
        <w:jc w:val="both"/>
        <w:rPr>
          <w:rFonts w:ascii="Arial" w:hAnsi="Arial" w:cs="Arial"/>
          <w:bCs/>
          <w:iCs/>
          <w:sz w:val="20"/>
          <w:szCs w:val="20"/>
          <w:lang w:eastAsia="cs-CZ"/>
        </w:rPr>
      </w:pPr>
    </w:p>
    <w:p w14:paraId="01C71E1A" w14:textId="77777777" w:rsidR="00184FE3" w:rsidRPr="00284B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
          <w:bCs/>
          <w:sz w:val="20"/>
          <w:szCs w:val="20"/>
          <w:lang w:eastAsia="cs-CZ"/>
        </w:rPr>
      </w:pPr>
      <w:r w:rsidRPr="00284B04">
        <w:rPr>
          <w:rFonts w:ascii="Arial" w:hAnsi="Arial" w:cs="Arial"/>
          <w:bCs/>
          <w:sz w:val="20"/>
          <w:szCs w:val="20"/>
          <w:lang w:eastAsia="cs-CZ"/>
        </w:rPr>
        <w:t>P</w:t>
      </w:r>
      <w:r w:rsidR="00184FE3" w:rsidRPr="00284B04">
        <w:rPr>
          <w:rFonts w:ascii="Arial" w:hAnsi="Arial" w:cs="Arial"/>
          <w:bCs/>
          <w:sz w:val="20"/>
          <w:szCs w:val="20"/>
          <w:lang w:eastAsia="cs-CZ"/>
        </w:rPr>
        <w:t xml:space="preserve">ředmětem díla je provedení všech činností, prací, dodávek a služeb obsažených </w:t>
      </w:r>
      <w:r w:rsidR="00D65D5C" w:rsidRPr="00284B04">
        <w:rPr>
          <w:rFonts w:ascii="Arial" w:hAnsi="Arial" w:cs="Arial"/>
          <w:bCs/>
          <w:sz w:val="20"/>
          <w:szCs w:val="20"/>
          <w:lang w:eastAsia="cs-CZ"/>
        </w:rPr>
        <w:t>v nabídce Z</w:t>
      </w:r>
      <w:r w:rsidRPr="00284B04">
        <w:rPr>
          <w:rFonts w:ascii="Arial" w:hAnsi="Arial" w:cs="Arial"/>
          <w:bCs/>
          <w:sz w:val="20"/>
          <w:szCs w:val="20"/>
          <w:lang w:eastAsia="cs-CZ"/>
        </w:rPr>
        <w:t xml:space="preserve">hotovitele, která byla podána na základě zadávacích podmínek obsahujících zejména </w:t>
      </w:r>
      <w:r w:rsidR="00184FE3" w:rsidRPr="00284B04">
        <w:rPr>
          <w:rFonts w:ascii="Arial" w:hAnsi="Arial" w:cs="Arial"/>
          <w:bCs/>
          <w:sz w:val="20"/>
          <w:szCs w:val="20"/>
          <w:lang w:eastAsia="cs-CZ"/>
        </w:rPr>
        <w:t>projektov</w:t>
      </w:r>
      <w:r w:rsidRPr="00284B04">
        <w:rPr>
          <w:rFonts w:ascii="Arial" w:hAnsi="Arial" w:cs="Arial"/>
          <w:bCs/>
          <w:sz w:val="20"/>
          <w:szCs w:val="20"/>
          <w:lang w:eastAsia="cs-CZ"/>
        </w:rPr>
        <w:t>ou dokumentaci pro prov</w:t>
      </w:r>
      <w:r w:rsidR="005A5632" w:rsidRPr="00284B04">
        <w:rPr>
          <w:rFonts w:ascii="Arial" w:hAnsi="Arial" w:cs="Arial"/>
          <w:bCs/>
          <w:sz w:val="20"/>
          <w:szCs w:val="20"/>
          <w:lang w:eastAsia="cs-CZ"/>
        </w:rPr>
        <w:t>á</w:t>
      </w:r>
      <w:r w:rsidRPr="00284B04">
        <w:rPr>
          <w:rFonts w:ascii="Arial" w:hAnsi="Arial" w:cs="Arial"/>
          <w:bCs/>
          <w:sz w:val="20"/>
          <w:szCs w:val="20"/>
          <w:lang w:eastAsia="cs-CZ"/>
        </w:rPr>
        <w:t>d</w:t>
      </w:r>
      <w:r w:rsidR="005A5632" w:rsidRPr="00284B04">
        <w:rPr>
          <w:rFonts w:ascii="Arial" w:hAnsi="Arial" w:cs="Arial"/>
          <w:bCs/>
          <w:sz w:val="20"/>
          <w:szCs w:val="20"/>
          <w:lang w:eastAsia="cs-CZ"/>
        </w:rPr>
        <w:t>ě</w:t>
      </w:r>
      <w:r w:rsidRPr="00284B04">
        <w:rPr>
          <w:rFonts w:ascii="Arial" w:hAnsi="Arial" w:cs="Arial"/>
          <w:bCs/>
          <w:sz w:val="20"/>
          <w:szCs w:val="20"/>
          <w:lang w:eastAsia="cs-CZ"/>
        </w:rPr>
        <w:t>ní stavby, dále soupis prací, dodávek a služeb s výkazem výměr</w:t>
      </w:r>
      <w:r w:rsidR="00184FE3" w:rsidRPr="00284B04">
        <w:rPr>
          <w:rFonts w:ascii="Arial" w:hAnsi="Arial" w:cs="Arial"/>
          <w:bCs/>
          <w:sz w:val="20"/>
          <w:szCs w:val="20"/>
          <w:lang w:eastAsia="cs-CZ"/>
        </w:rPr>
        <w:t>, a</w:t>
      </w:r>
      <w:r w:rsidRPr="00284B04">
        <w:rPr>
          <w:rFonts w:ascii="Arial" w:hAnsi="Arial" w:cs="Arial"/>
          <w:bCs/>
          <w:sz w:val="20"/>
          <w:szCs w:val="20"/>
          <w:lang w:eastAsia="cs-CZ"/>
        </w:rPr>
        <w:t xml:space="preserve"> dále </w:t>
      </w:r>
      <w:r w:rsidR="00184FE3" w:rsidRPr="00284B04">
        <w:rPr>
          <w:rFonts w:ascii="Arial" w:hAnsi="Arial" w:cs="Arial"/>
          <w:bCs/>
          <w:sz w:val="20"/>
          <w:szCs w:val="20"/>
          <w:lang w:eastAsia="cs-CZ"/>
        </w:rPr>
        <w:t>obchodní podmínk</w:t>
      </w:r>
      <w:r w:rsidRPr="00284B04">
        <w:rPr>
          <w:rFonts w:ascii="Arial" w:hAnsi="Arial" w:cs="Arial"/>
          <w:bCs/>
          <w:sz w:val="20"/>
          <w:szCs w:val="20"/>
          <w:lang w:eastAsia="cs-CZ"/>
        </w:rPr>
        <w:t>y</w:t>
      </w:r>
      <w:r w:rsidR="00184FE3" w:rsidRPr="00284B04">
        <w:rPr>
          <w:rFonts w:ascii="Arial" w:hAnsi="Arial" w:cs="Arial"/>
          <w:bCs/>
          <w:sz w:val="20"/>
          <w:szCs w:val="20"/>
          <w:lang w:eastAsia="cs-CZ"/>
        </w:rPr>
        <w:t>,</w:t>
      </w:r>
      <w:r w:rsidRPr="00284B04">
        <w:rPr>
          <w:rFonts w:ascii="Arial" w:hAnsi="Arial" w:cs="Arial"/>
          <w:bCs/>
          <w:sz w:val="20"/>
          <w:szCs w:val="20"/>
          <w:lang w:eastAsia="cs-CZ"/>
        </w:rPr>
        <w:t xml:space="preserve"> jež jsou nedílnou součástí této smlouvy</w:t>
      </w:r>
      <w:r w:rsidR="00184FE3" w:rsidRPr="00284B04">
        <w:rPr>
          <w:rFonts w:ascii="Arial" w:hAnsi="Arial" w:cs="Arial"/>
          <w:bCs/>
          <w:sz w:val="20"/>
          <w:szCs w:val="20"/>
          <w:lang w:eastAsia="cs-CZ"/>
        </w:rPr>
        <w:t>. Předmětem díla jsou rovněž činnosti, práce a dodávky, které nejsou v dokumentech uvedených v tomto článku s</w:t>
      </w:r>
      <w:r w:rsidR="006D3A9B" w:rsidRPr="00284B04">
        <w:rPr>
          <w:rFonts w:ascii="Arial" w:hAnsi="Arial" w:cs="Arial"/>
          <w:bCs/>
          <w:sz w:val="20"/>
          <w:szCs w:val="20"/>
          <w:lang w:eastAsia="cs-CZ"/>
        </w:rPr>
        <w:t>mlouvy obsaženy, ale o kterých Z</w:t>
      </w:r>
      <w:r w:rsidR="00184FE3" w:rsidRPr="00284B04">
        <w:rPr>
          <w:rFonts w:ascii="Arial" w:hAnsi="Arial" w:cs="Arial"/>
          <w:bCs/>
          <w:sz w:val="20"/>
          <w:szCs w:val="20"/>
          <w:lang w:eastAsia="cs-CZ"/>
        </w:rPr>
        <w:t>hotovitel věděl nebo podle svých odborných znalostí vědět měl a/nebo mohl, že jsou k řádnému a kvalitnímu provedení díla dané povahy třeba.</w:t>
      </w:r>
    </w:p>
    <w:p w14:paraId="4EDA6C43" w14:textId="77777777" w:rsidR="00EA02EC" w:rsidRPr="00284B04" w:rsidRDefault="00EA02EC" w:rsidP="00EA02EC">
      <w:pPr>
        <w:pStyle w:val="Odstavecseseznamem"/>
        <w:rPr>
          <w:rFonts w:ascii="Arial" w:hAnsi="Arial" w:cs="Arial"/>
          <w:bCs/>
          <w:sz w:val="20"/>
          <w:szCs w:val="20"/>
          <w:lang w:eastAsia="cs-CZ"/>
        </w:rPr>
      </w:pPr>
    </w:p>
    <w:p w14:paraId="2C78359D" w14:textId="77777777" w:rsidR="00EA02EC" w:rsidRPr="00284B04" w:rsidRDefault="00EA02EC"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284B04">
        <w:rPr>
          <w:rFonts w:ascii="Arial" w:hAnsi="Arial" w:cs="Arial"/>
          <w:bCs/>
          <w:sz w:val="20"/>
          <w:szCs w:val="20"/>
          <w:lang w:eastAsia="cs-CZ"/>
        </w:rPr>
        <w:t>Při realizaci díla budou použity pouze</w:t>
      </w:r>
      <w:r w:rsidR="00A943E5" w:rsidRPr="00284B04">
        <w:rPr>
          <w:rFonts w:ascii="Arial" w:hAnsi="Arial" w:cs="Arial"/>
          <w:bCs/>
          <w:sz w:val="20"/>
          <w:szCs w:val="20"/>
          <w:lang w:eastAsia="cs-CZ"/>
        </w:rPr>
        <w:t xml:space="preserve"> pracovní a technologické postupy a dále </w:t>
      </w:r>
      <w:r w:rsidRPr="00284B04">
        <w:rPr>
          <w:rFonts w:ascii="Arial" w:hAnsi="Arial" w:cs="Arial"/>
          <w:bCs/>
          <w:sz w:val="20"/>
          <w:szCs w:val="20"/>
          <w:lang w:eastAsia="cs-CZ"/>
        </w:rPr>
        <w:t>výrobky a materiály, které splňují požadavky</w:t>
      </w:r>
      <w:r w:rsidR="00C34E99" w:rsidRPr="00284B04">
        <w:rPr>
          <w:rFonts w:ascii="Arial" w:hAnsi="Arial" w:cs="Arial"/>
          <w:bCs/>
          <w:sz w:val="20"/>
          <w:szCs w:val="20"/>
          <w:lang w:eastAsia="cs-CZ"/>
        </w:rPr>
        <w:t xml:space="preserve"> stavebního zákona</w:t>
      </w:r>
      <w:r w:rsidR="00A943E5" w:rsidRPr="00284B04">
        <w:rPr>
          <w:rFonts w:ascii="Arial" w:hAnsi="Arial" w:cs="Arial"/>
          <w:bCs/>
          <w:sz w:val="20"/>
          <w:szCs w:val="20"/>
          <w:lang w:eastAsia="cs-CZ"/>
        </w:rPr>
        <w:t xml:space="preserve"> a dalších právních předpisů upravujících jakost provedených stavebních prací</w:t>
      </w:r>
      <w:r w:rsidR="00C34E99" w:rsidRPr="00284B04">
        <w:rPr>
          <w:rFonts w:ascii="Arial" w:hAnsi="Arial" w:cs="Arial"/>
          <w:bCs/>
          <w:sz w:val="20"/>
          <w:szCs w:val="20"/>
          <w:lang w:eastAsia="cs-CZ"/>
        </w:rPr>
        <w:t>. Dodávky budou dokladovány k přejímacímu řízení potřebnými platnými certifikáty a prohlášením o shodě.</w:t>
      </w:r>
      <w:r w:rsidR="00A943E5" w:rsidRPr="00284B04">
        <w:rPr>
          <w:rFonts w:ascii="Arial" w:hAnsi="Arial" w:cs="Arial"/>
          <w:bCs/>
          <w:sz w:val="20"/>
          <w:szCs w:val="20"/>
          <w:lang w:eastAsia="cs-CZ"/>
        </w:rPr>
        <w:t xml:space="preserve"> </w:t>
      </w:r>
    </w:p>
    <w:p w14:paraId="1AAD8867" w14:textId="77777777" w:rsidR="005A3CA2" w:rsidRPr="00284B04" w:rsidRDefault="005A3CA2" w:rsidP="005A3CA2">
      <w:pPr>
        <w:widowControl w:val="0"/>
        <w:tabs>
          <w:tab w:val="left" w:pos="567"/>
        </w:tabs>
        <w:suppressAutoHyphens w:val="0"/>
        <w:autoSpaceDE w:val="0"/>
        <w:autoSpaceDN w:val="0"/>
        <w:adjustRightInd w:val="0"/>
        <w:jc w:val="both"/>
        <w:rPr>
          <w:rFonts w:ascii="Arial" w:hAnsi="Arial" w:cs="Arial"/>
          <w:bCs/>
          <w:sz w:val="20"/>
          <w:szCs w:val="20"/>
          <w:lang w:eastAsia="cs-CZ"/>
        </w:rPr>
      </w:pPr>
    </w:p>
    <w:p w14:paraId="0E568C05" w14:textId="77777777" w:rsidR="00C34E99" w:rsidRPr="00284B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284B04">
        <w:rPr>
          <w:rFonts w:ascii="Arial" w:hAnsi="Arial" w:cs="Arial"/>
          <w:bCs/>
          <w:sz w:val="20"/>
          <w:szCs w:val="20"/>
          <w:lang w:eastAsia="cs-CZ"/>
        </w:rPr>
        <w:t>Všechny povrchy, konstrukce, venkovní plochy apod. poškozené v důsledku stavební činnosti bu</w:t>
      </w:r>
      <w:r w:rsidR="003D6E6E" w:rsidRPr="00284B04">
        <w:rPr>
          <w:rFonts w:ascii="Arial" w:hAnsi="Arial" w:cs="Arial"/>
          <w:bCs/>
          <w:sz w:val="20"/>
          <w:szCs w:val="20"/>
          <w:lang w:eastAsia="cs-CZ"/>
        </w:rPr>
        <w:t>dou po provedení prací uvedeny Z</w:t>
      </w:r>
      <w:r w:rsidRPr="00284B04">
        <w:rPr>
          <w:rFonts w:ascii="Arial" w:hAnsi="Arial" w:cs="Arial"/>
          <w:bCs/>
          <w:sz w:val="20"/>
          <w:szCs w:val="20"/>
          <w:lang w:eastAsia="cs-CZ"/>
        </w:rPr>
        <w:t xml:space="preserve">hotovitelem do původního </w:t>
      </w:r>
      <w:r w:rsidR="003D6E6E" w:rsidRPr="00284B04">
        <w:rPr>
          <w:rFonts w:ascii="Arial" w:hAnsi="Arial" w:cs="Arial"/>
          <w:bCs/>
          <w:sz w:val="20"/>
          <w:szCs w:val="20"/>
          <w:lang w:eastAsia="cs-CZ"/>
        </w:rPr>
        <w:t>stavu, v případě zničení budou Z</w:t>
      </w:r>
      <w:r w:rsidRPr="00284B04">
        <w:rPr>
          <w:rFonts w:ascii="Arial" w:hAnsi="Arial" w:cs="Arial"/>
          <w:bCs/>
          <w:sz w:val="20"/>
          <w:szCs w:val="20"/>
          <w:lang w:eastAsia="cs-CZ"/>
        </w:rPr>
        <w:t>hotovitelem nahrazeny novými.</w:t>
      </w:r>
    </w:p>
    <w:p w14:paraId="294662ED" w14:textId="77777777" w:rsidR="00B9148F" w:rsidRPr="00284B04" w:rsidRDefault="00B9148F" w:rsidP="006C7E17">
      <w:pPr>
        <w:tabs>
          <w:tab w:val="num" w:pos="709"/>
        </w:tabs>
        <w:suppressAutoHyphens w:val="0"/>
        <w:autoSpaceDE w:val="0"/>
        <w:autoSpaceDN w:val="0"/>
        <w:adjustRightInd w:val="0"/>
        <w:ind w:left="567" w:hanging="567"/>
        <w:jc w:val="both"/>
        <w:rPr>
          <w:rFonts w:ascii="Arial" w:hAnsi="Arial" w:cs="Arial"/>
          <w:bCs/>
          <w:sz w:val="20"/>
          <w:szCs w:val="20"/>
        </w:rPr>
      </w:pPr>
    </w:p>
    <w:p w14:paraId="437FA354" w14:textId="77777777" w:rsidR="00284B04" w:rsidRDefault="00284B04" w:rsidP="000C1E31">
      <w:pPr>
        <w:keepNext/>
        <w:widowControl w:val="0"/>
        <w:tabs>
          <w:tab w:val="left" w:pos="2268"/>
        </w:tabs>
        <w:jc w:val="center"/>
        <w:rPr>
          <w:rFonts w:ascii="Arial" w:hAnsi="Arial" w:cs="Arial"/>
          <w:b/>
          <w:sz w:val="20"/>
          <w:szCs w:val="20"/>
        </w:rPr>
      </w:pPr>
    </w:p>
    <w:p w14:paraId="0C4DE00A" w14:textId="726FBBAC" w:rsidR="003F1103" w:rsidRPr="00284B04" w:rsidRDefault="0035697D" w:rsidP="000C1E31">
      <w:pPr>
        <w:keepNext/>
        <w:widowControl w:val="0"/>
        <w:tabs>
          <w:tab w:val="left" w:pos="2268"/>
        </w:tabs>
        <w:jc w:val="center"/>
        <w:rPr>
          <w:rFonts w:ascii="Arial" w:hAnsi="Arial" w:cs="Arial"/>
          <w:b/>
          <w:sz w:val="20"/>
          <w:szCs w:val="20"/>
        </w:rPr>
      </w:pPr>
      <w:r w:rsidRPr="00284B04">
        <w:rPr>
          <w:rFonts w:ascii="Arial" w:hAnsi="Arial" w:cs="Arial"/>
          <w:b/>
          <w:sz w:val="20"/>
          <w:szCs w:val="20"/>
        </w:rPr>
        <w:t>Článek IV.</w:t>
      </w:r>
    </w:p>
    <w:p w14:paraId="22988D1E" w14:textId="77777777" w:rsidR="00B9148F" w:rsidRPr="00284B04" w:rsidRDefault="002E36D9"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Doba plnění</w:t>
      </w:r>
    </w:p>
    <w:p w14:paraId="516A7530" w14:textId="77777777" w:rsidR="0097387A" w:rsidRPr="00284B04" w:rsidRDefault="002E36D9" w:rsidP="00190768">
      <w:pPr>
        <w:pStyle w:val="Zkladntextodsazen2"/>
        <w:numPr>
          <w:ilvl w:val="1"/>
          <w:numId w:val="4"/>
        </w:numPr>
        <w:tabs>
          <w:tab w:val="left" w:pos="567"/>
        </w:tabs>
        <w:spacing w:line="240" w:lineRule="auto"/>
        <w:ind w:left="0" w:firstLine="0"/>
        <w:jc w:val="both"/>
        <w:rPr>
          <w:rFonts w:ascii="Arial" w:hAnsi="Arial" w:cs="Arial"/>
          <w:sz w:val="20"/>
          <w:szCs w:val="20"/>
          <w:lang w:val="cs-CZ"/>
        </w:rPr>
      </w:pPr>
      <w:r w:rsidRPr="00284B04">
        <w:rPr>
          <w:rFonts w:ascii="Arial" w:hAnsi="Arial" w:cs="Arial"/>
          <w:snapToGrid w:val="0"/>
          <w:sz w:val="20"/>
          <w:szCs w:val="20"/>
          <w:lang w:val="cs-CZ"/>
        </w:rPr>
        <w:t xml:space="preserve">Zhotovitel se zavazuje řádně a včas provést </w:t>
      </w:r>
      <w:r w:rsidR="0097387A" w:rsidRPr="00284B04">
        <w:rPr>
          <w:rFonts w:ascii="Arial" w:hAnsi="Arial" w:cs="Arial"/>
          <w:snapToGrid w:val="0"/>
          <w:sz w:val="20"/>
          <w:szCs w:val="20"/>
          <w:lang w:val="cs-CZ"/>
        </w:rPr>
        <w:t>dílo v těchto termínech plnění:</w:t>
      </w:r>
    </w:p>
    <w:p w14:paraId="7C1EA29A" w14:textId="77777777" w:rsidR="0097387A" w:rsidRPr="00284B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284B04">
        <w:rPr>
          <w:rFonts w:ascii="Arial" w:hAnsi="Arial" w:cs="Arial"/>
          <w:sz w:val="20"/>
          <w:szCs w:val="20"/>
          <w:lang w:eastAsia="cs-CZ"/>
        </w:rPr>
        <w:t>zahájení realizace stavby</w:t>
      </w:r>
      <w:r w:rsidR="00DE39B0" w:rsidRPr="00284B04">
        <w:rPr>
          <w:rFonts w:ascii="Arial" w:hAnsi="Arial" w:cs="Arial"/>
          <w:sz w:val="20"/>
          <w:szCs w:val="20"/>
          <w:lang w:eastAsia="cs-CZ"/>
        </w:rPr>
        <w:t xml:space="preserve">: </w:t>
      </w:r>
      <w:r w:rsidRPr="00284B04">
        <w:rPr>
          <w:rFonts w:ascii="Arial" w:hAnsi="Arial" w:cs="Arial"/>
          <w:b/>
          <w:sz w:val="20"/>
          <w:szCs w:val="20"/>
          <w:lang w:eastAsia="cs-CZ"/>
        </w:rPr>
        <w:t>dnem předání a převzetí staveniště</w:t>
      </w:r>
      <w:r w:rsidRPr="00284B04">
        <w:rPr>
          <w:rFonts w:ascii="Arial" w:hAnsi="Arial" w:cs="Arial"/>
          <w:sz w:val="20"/>
          <w:szCs w:val="20"/>
          <w:lang w:eastAsia="cs-CZ"/>
        </w:rPr>
        <w:t xml:space="preserve"> </w:t>
      </w:r>
    </w:p>
    <w:p w14:paraId="3E50EAED" w14:textId="1B054A89" w:rsidR="002705B6" w:rsidRPr="00284B04"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284B04">
        <w:rPr>
          <w:rFonts w:ascii="Arial" w:hAnsi="Arial" w:cs="Arial"/>
          <w:sz w:val="20"/>
          <w:szCs w:val="20"/>
          <w:lang w:eastAsia="cs-CZ"/>
        </w:rPr>
        <w:t xml:space="preserve">uvedení celé stavby do užívání ve smyslu čl. XII. obchodních podmínek (dále i „OP“): </w:t>
      </w:r>
      <w:r w:rsidRPr="00284B04">
        <w:rPr>
          <w:rFonts w:ascii="Arial" w:hAnsi="Arial" w:cs="Arial"/>
          <w:b/>
          <w:sz w:val="20"/>
          <w:szCs w:val="20"/>
          <w:lang w:eastAsia="cs-CZ"/>
        </w:rPr>
        <w:t xml:space="preserve">do </w:t>
      </w:r>
      <w:r w:rsidR="00A0086D">
        <w:rPr>
          <w:rFonts w:ascii="Arial" w:hAnsi="Arial" w:cs="Arial"/>
          <w:b/>
          <w:sz w:val="20"/>
          <w:szCs w:val="20"/>
          <w:lang w:eastAsia="cs-CZ"/>
        </w:rPr>
        <w:t>3</w:t>
      </w:r>
      <w:r w:rsidR="0029562E">
        <w:rPr>
          <w:rFonts w:ascii="Arial" w:hAnsi="Arial" w:cs="Arial"/>
          <w:b/>
          <w:sz w:val="20"/>
          <w:szCs w:val="20"/>
          <w:lang w:eastAsia="cs-CZ"/>
        </w:rPr>
        <w:t xml:space="preserve"> </w:t>
      </w:r>
      <w:r w:rsidR="001432C5" w:rsidRPr="00284B04">
        <w:rPr>
          <w:rFonts w:ascii="Arial" w:hAnsi="Arial" w:cs="Arial"/>
          <w:b/>
          <w:sz w:val="20"/>
          <w:szCs w:val="20"/>
          <w:lang w:eastAsia="cs-CZ"/>
        </w:rPr>
        <w:t>měsíců</w:t>
      </w:r>
      <w:r w:rsidRPr="00284B04">
        <w:rPr>
          <w:rFonts w:ascii="Arial" w:hAnsi="Arial" w:cs="Arial"/>
          <w:sz w:val="20"/>
          <w:szCs w:val="20"/>
          <w:lang w:eastAsia="cs-CZ"/>
        </w:rPr>
        <w:t xml:space="preserve"> od předání a převzetí staveniště </w:t>
      </w:r>
    </w:p>
    <w:p w14:paraId="41515F0A" w14:textId="5BD9B748" w:rsidR="002705B6" w:rsidRPr="00284B04" w:rsidRDefault="002705B6" w:rsidP="00D8247A">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rPr>
      </w:pPr>
      <w:r w:rsidRPr="00284B04">
        <w:rPr>
          <w:rFonts w:ascii="Arial" w:hAnsi="Arial" w:cs="Arial"/>
          <w:sz w:val="20"/>
          <w:szCs w:val="20"/>
          <w:lang w:eastAsia="cs-CZ"/>
        </w:rPr>
        <w:t xml:space="preserve">dokončení díla vč. předání kompletní dokladové části Objednateli: </w:t>
      </w:r>
      <w:r w:rsidRPr="00284B04">
        <w:rPr>
          <w:rFonts w:ascii="Arial" w:hAnsi="Arial" w:cs="Arial"/>
          <w:b/>
          <w:sz w:val="20"/>
          <w:szCs w:val="20"/>
          <w:lang w:eastAsia="cs-CZ"/>
        </w:rPr>
        <w:t xml:space="preserve">do </w:t>
      </w:r>
      <w:r w:rsidR="001432C5" w:rsidRPr="00284B04">
        <w:rPr>
          <w:rFonts w:ascii="Arial" w:hAnsi="Arial" w:cs="Arial"/>
          <w:b/>
          <w:sz w:val="20"/>
          <w:szCs w:val="20"/>
          <w:lang w:eastAsia="cs-CZ"/>
        </w:rPr>
        <w:t>1 měsíce</w:t>
      </w:r>
      <w:r w:rsidRPr="00284B04">
        <w:rPr>
          <w:rFonts w:ascii="Arial" w:hAnsi="Arial" w:cs="Arial"/>
          <w:sz w:val="20"/>
          <w:szCs w:val="20"/>
          <w:lang w:eastAsia="cs-CZ"/>
        </w:rPr>
        <w:t xml:space="preserve"> od uvedení celé stavby do užívání dle bodu b)</w:t>
      </w:r>
      <w:r w:rsidR="00175923">
        <w:rPr>
          <w:rFonts w:ascii="Arial" w:hAnsi="Arial" w:cs="Arial"/>
          <w:sz w:val="20"/>
          <w:szCs w:val="20"/>
          <w:lang w:eastAsia="cs-CZ"/>
        </w:rPr>
        <w:t>,</w:t>
      </w:r>
      <w:r w:rsidRPr="00284B04">
        <w:rPr>
          <w:rFonts w:ascii="Arial" w:hAnsi="Arial" w:cs="Arial"/>
          <w:sz w:val="20"/>
          <w:szCs w:val="20"/>
          <w:lang w:eastAsia="cs-CZ"/>
        </w:rPr>
        <w:t xml:space="preserve"> (vyjma geometrického plánu)</w:t>
      </w:r>
    </w:p>
    <w:p w14:paraId="0B694D76" w14:textId="38B38683" w:rsidR="00B0313A" w:rsidRPr="00284B04" w:rsidRDefault="00B0313A" w:rsidP="00B0313A">
      <w:pPr>
        <w:widowControl w:val="0"/>
        <w:numPr>
          <w:ilvl w:val="0"/>
          <w:numId w:val="13"/>
        </w:numPr>
        <w:suppressAutoHyphens w:val="0"/>
        <w:overflowPunct w:val="0"/>
        <w:autoSpaceDE w:val="0"/>
        <w:autoSpaceDN w:val="0"/>
        <w:adjustRightInd w:val="0"/>
        <w:spacing w:after="240"/>
        <w:jc w:val="both"/>
        <w:textAlignment w:val="baseline"/>
        <w:rPr>
          <w:rFonts w:ascii="Arial" w:hAnsi="Arial" w:cs="Arial"/>
          <w:snapToGrid w:val="0"/>
          <w:sz w:val="20"/>
          <w:szCs w:val="20"/>
          <w:lang w:eastAsia="cs-CZ"/>
        </w:rPr>
      </w:pPr>
      <w:r w:rsidRPr="00284B04">
        <w:rPr>
          <w:rFonts w:ascii="Arial" w:hAnsi="Arial" w:cs="Arial"/>
          <w:snapToGrid w:val="0"/>
          <w:sz w:val="20"/>
          <w:szCs w:val="20"/>
          <w:lang w:eastAsia="cs-CZ"/>
        </w:rPr>
        <w:t xml:space="preserve">předání a převzetí ověřeného geometrického plánu: </w:t>
      </w:r>
      <w:r w:rsidRPr="00284B04">
        <w:rPr>
          <w:rFonts w:ascii="Arial" w:hAnsi="Arial" w:cs="Arial"/>
          <w:b/>
          <w:snapToGrid w:val="0"/>
          <w:sz w:val="20"/>
          <w:szCs w:val="20"/>
          <w:lang w:eastAsia="cs-CZ"/>
        </w:rPr>
        <w:t>do 3 měsíců</w:t>
      </w:r>
      <w:r w:rsidRPr="00284B04">
        <w:rPr>
          <w:rFonts w:ascii="Arial" w:hAnsi="Arial" w:cs="Arial"/>
          <w:snapToGrid w:val="0"/>
          <w:sz w:val="20"/>
          <w:szCs w:val="20"/>
          <w:lang w:eastAsia="cs-CZ"/>
        </w:rPr>
        <w:t xml:space="preserve"> od uvedení celé stavby do užívání dle bodu b).</w:t>
      </w:r>
    </w:p>
    <w:p w14:paraId="4B50199F" w14:textId="77777777" w:rsidR="00293CA4" w:rsidRPr="00284B04" w:rsidRDefault="00293CA4" w:rsidP="00CA283F">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284B04">
        <w:rPr>
          <w:rFonts w:ascii="Arial" w:hAnsi="Arial" w:cs="Arial"/>
          <w:sz w:val="20"/>
          <w:szCs w:val="20"/>
        </w:rPr>
        <w:t xml:space="preserve">Zhotovitel je povinen realizovat práce dle </w:t>
      </w:r>
      <w:r w:rsidRPr="00284B04">
        <w:rPr>
          <w:rFonts w:ascii="Arial" w:hAnsi="Arial" w:cs="Arial"/>
          <w:sz w:val="20"/>
          <w:szCs w:val="20"/>
          <w:lang w:val="cs-CZ"/>
        </w:rPr>
        <w:t xml:space="preserve">předem odsouhlaseného </w:t>
      </w:r>
      <w:r w:rsidRPr="00284B04">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284B04" w:rsidRDefault="00293CA4" w:rsidP="00293CA4">
      <w:pPr>
        <w:pStyle w:val="Zkladntextodsazen2"/>
        <w:tabs>
          <w:tab w:val="left" w:pos="567"/>
        </w:tabs>
        <w:spacing w:after="0" w:line="240" w:lineRule="auto"/>
        <w:ind w:left="0"/>
        <w:jc w:val="both"/>
        <w:rPr>
          <w:rFonts w:ascii="Arial" w:hAnsi="Arial" w:cs="Arial"/>
          <w:sz w:val="20"/>
          <w:szCs w:val="20"/>
          <w:lang w:eastAsia="cs-CZ"/>
        </w:rPr>
      </w:pPr>
    </w:p>
    <w:p w14:paraId="57D31935" w14:textId="77777777" w:rsidR="00CA283F" w:rsidRPr="00284B04" w:rsidRDefault="00A44BD8" w:rsidP="00293CA4">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284B04">
        <w:rPr>
          <w:rFonts w:ascii="Arial" w:hAnsi="Arial" w:cs="Arial"/>
          <w:sz w:val="20"/>
          <w:szCs w:val="20"/>
          <w:lang w:val="cs-CZ" w:eastAsia="cs-CZ"/>
        </w:rPr>
        <w:t xml:space="preserve">Smluvní strany se odlišně od OP dohodly, že </w:t>
      </w:r>
      <w:r w:rsidR="00CA283F" w:rsidRPr="00284B04">
        <w:rPr>
          <w:rFonts w:ascii="Arial" w:hAnsi="Arial" w:cs="Arial"/>
          <w:sz w:val="20"/>
          <w:szCs w:val="20"/>
          <w:lang w:eastAsia="cs-CZ"/>
        </w:rPr>
        <w:t xml:space="preserve">Harmonogram realizace díla </w:t>
      </w:r>
      <w:r w:rsidR="00293CA4" w:rsidRPr="00284B04">
        <w:rPr>
          <w:rFonts w:ascii="Arial" w:hAnsi="Arial" w:cs="Arial"/>
          <w:b/>
          <w:sz w:val="20"/>
          <w:szCs w:val="20"/>
          <w:lang w:val="cs-CZ" w:eastAsia="cs-CZ"/>
        </w:rPr>
        <w:t>ne</w:t>
      </w:r>
      <w:r w:rsidR="00CA283F" w:rsidRPr="00284B04">
        <w:rPr>
          <w:rFonts w:ascii="Arial" w:hAnsi="Arial" w:cs="Arial"/>
          <w:b/>
          <w:sz w:val="20"/>
          <w:szCs w:val="20"/>
          <w:lang w:eastAsia="cs-CZ"/>
        </w:rPr>
        <w:t>tvoří</w:t>
      </w:r>
      <w:r w:rsidR="00CA283F" w:rsidRPr="00284B04">
        <w:rPr>
          <w:rFonts w:ascii="Arial" w:hAnsi="Arial" w:cs="Arial"/>
          <w:sz w:val="20"/>
          <w:szCs w:val="20"/>
          <w:lang w:eastAsia="cs-CZ"/>
        </w:rPr>
        <w:t xml:space="preserve"> přílohu smlouvy</w:t>
      </w:r>
      <w:r w:rsidR="00293CA4" w:rsidRPr="00284B04">
        <w:rPr>
          <w:rFonts w:ascii="Arial" w:hAnsi="Arial" w:cs="Arial"/>
          <w:sz w:val="20"/>
          <w:szCs w:val="20"/>
          <w:lang w:val="cs-CZ" w:eastAsia="cs-CZ"/>
        </w:rPr>
        <w:t>, musí být však předem odsouhlasen zástupcem Objednatele nejpozději při předání staveniště. Harmonogram</w:t>
      </w:r>
      <w:r w:rsidR="00CA283F" w:rsidRPr="00284B04">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284B04" w:rsidRDefault="0097387A" w:rsidP="001B3BAC">
      <w:pPr>
        <w:pStyle w:val="Zkladntextodsazen2"/>
        <w:tabs>
          <w:tab w:val="left" w:pos="567"/>
        </w:tabs>
        <w:spacing w:after="0" w:line="240" w:lineRule="auto"/>
        <w:ind w:left="0"/>
        <w:jc w:val="both"/>
        <w:rPr>
          <w:rFonts w:ascii="Arial" w:hAnsi="Arial" w:cs="Arial"/>
          <w:sz w:val="20"/>
          <w:szCs w:val="20"/>
          <w:lang w:val="cs-CZ"/>
        </w:rPr>
      </w:pPr>
    </w:p>
    <w:p w14:paraId="7D6F64D3" w14:textId="77777777" w:rsidR="0097387A" w:rsidRPr="00284B04" w:rsidRDefault="0097387A" w:rsidP="005A5632">
      <w:pPr>
        <w:pStyle w:val="Zkladntextodsazen2"/>
        <w:numPr>
          <w:ilvl w:val="1"/>
          <w:numId w:val="4"/>
        </w:numPr>
        <w:tabs>
          <w:tab w:val="left" w:pos="567"/>
        </w:tabs>
        <w:spacing w:after="0" w:line="240" w:lineRule="auto"/>
        <w:ind w:left="0" w:firstLine="0"/>
        <w:jc w:val="both"/>
        <w:rPr>
          <w:rFonts w:ascii="Arial" w:hAnsi="Arial" w:cs="Arial"/>
          <w:sz w:val="20"/>
          <w:szCs w:val="20"/>
          <w:lang w:val="cs-CZ"/>
        </w:rPr>
      </w:pPr>
      <w:r w:rsidRPr="00284B04">
        <w:rPr>
          <w:rFonts w:ascii="Arial" w:hAnsi="Arial" w:cs="Arial"/>
          <w:sz w:val="20"/>
          <w:szCs w:val="20"/>
          <w:lang w:eastAsia="cs-CZ"/>
        </w:rPr>
        <w:t xml:space="preserve">Objednatel je povinen předat a Zhotovitel převzít staveniště (nebo jeho ucelenou část) v termínu do </w:t>
      </w:r>
      <w:r w:rsidRPr="00284B04">
        <w:rPr>
          <w:rFonts w:ascii="Arial" w:hAnsi="Arial" w:cs="Arial"/>
          <w:b/>
          <w:sz w:val="20"/>
          <w:szCs w:val="20"/>
          <w:lang w:eastAsia="cs-CZ"/>
        </w:rPr>
        <w:t>15 kalendářních dnů</w:t>
      </w:r>
      <w:r w:rsidRPr="00284B04">
        <w:rPr>
          <w:rFonts w:ascii="Arial" w:hAnsi="Arial" w:cs="Arial"/>
          <w:sz w:val="20"/>
          <w:szCs w:val="20"/>
          <w:lang w:eastAsia="cs-CZ"/>
        </w:rPr>
        <w:t xml:space="preserve"> </w:t>
      </w:r>
      <w:r w:rsidRPr="00284B04">
        <w:rPr>
          <w:rFonts w:ascii="Arial" w:hAnsi="Arial" w:cs="Arial"/>
          <w:b/>
          <w:sz w:val="20"/>
          <w:szCs w:val="20"/>
          <w:lang w:eastAsia="cs-CZ"/>
        </w:rPr>
        <w:t>ode</w:t>
      </w:r>
      <w:r w:rsidRPr="00284B04">
        <w:rPr>
          <w:rFonts w:ascii="Arial" w:hAnsi="Arial" w:cs="Arial"/>
          <w:sz w:val="20"/>
          <w:szCs w:val="20"/>
          <w:lang w:eastAsia="cs-CZ"/>
        </w:rPr>
        <w:t xml:space="preserve"> </w:t>
      </w:r>
      <w:r w:rsidRPr="00284B04">
        <w:rPr>
          <w:rFonts w:ascii="Arial" w:hAnsi="Arial" w:cs="Arial"/>
          <w:b/>
          <w:sz w:val="20"/>
          <w:szCs w:val="20"/>
          <w:lang w:eastAsia="cs-CZ"/>
        </w:rPr>
        <w:t>dne účinnosti této Smlouvy</w:t>
      </w:r>
      <w:r w:rsidRPr="00284B04">
        <w:rPr>
          <w:rFonts w:ascii="Arial" w:hAnsi="Arial" w:cs="Arial"/>
          <w:sz w:val="20"/>
          <w:szCs w:val="20"/>
          <w:lang w:eastAsia="cs-CZ"/>
        </w:rPr>
        <w:t>, včetně volného přístupu k jednotlivým objektům tak, aby Zhotovitel mohl zahájit práce a plynule v nich pokračovat</w:t>
      </w:r>
      <w:r w:rsidR="0062393F" w:rsidRPr="00284B04">
        <w:rPr>
          <w:rFonts w:ascii="Arial" w:hAnsi="Arial" w:cs="Arial"/>
          <w:sz w:val="20"/>
          <w:szCs w:val="20"/>
          <w:lang w:val="cs-CZ" w:eastAsia="cs-CZ"/>
        </w:rPr>
        <w:t>.</w:t>
      </w:r>
    </w:p>
    <w:p w14:paraId="357C0104" w14:textId="77777777" w:rsidR="004A620B" w:rsidRPr="00284B04" w:rsidRDefault="004A620B" w:rsidP="004A620B">
      <w:pPr>
        <w:pStyle w:val="Zkladntextodsazen2"/>
        <w:tabs>
          <w:tab w:val="left" w:pos="567"/>
        </w:tabs>
        <w:spacing w:after="0" w:line="240" w:lineRule="auto"/>
        <w:ind w:left="0"/>
        <w:jc w:val="both"/>
        <w:rPr>
          <w:rFonts w:ascii="Arial" w:hAnsi="Arial" w:cs="Arial"/>
          <w:sz w:val="20"/>
          <w:szCs w:val="20"/>
          <w:lang w:val="cs-CZ"/>
        </w:rPr>
      </w:pPr>
    </w:p>
    <w:p w14:paraId="713FD4C9" w14:textId="77777777" w:rsidR="004A620B" w:rsidRPr="00284B04" w:rsidRDefault="004A620B" w:rsidP="005A5632">
      <w:pPr>
        <w:pStyle w:val="Zkladntextodsazen2"/>
        <w:numPr>
          <w:ilvl w:val="1"/>
          <w:numId w:val="4"/>
        </w:numPr>
        <w:tabs>
          <w:tab w:val="left" w:pos="567"/>
        </w:tabs>
        <w:spacing w:after="0" w:line="240" w:lineRule="auto"/>
        <w:ind w:left="0" w:firstLine="0"/>
        <w:jc w:val="both"/>
        <w:rPr>
          <w:rFonts w:ascii="Arial" w:hAnsi="Arial" w:cs="Arial"/>
          <w:snapToGrid w:val="0"/>
          <w:sz w:val="20"/>
          <w:szCs w:val="20"/>
          <w:lang w:eastAsia="cs-CZ"/>
        </w:rPr>
      </w:pPr>
      <w:r w:rsidRPr="00284B04">
        <w:rPr>
          <w:rFonts w:ascii="Arial" w:hAnsi="Arial" w:cs="Arial"/>
          <w:snapToGrid w:val="0"/>
          <w:sz w:val="20"/>
          <w:szCs w:val="20"/>
          <w:lang w:eastAsia="cs-CZ"/>
        </w:rPr>
        <w:t xml:space="preserve">Pokud Zhotovitel nezahájí realizaci díla </w:t>
      </w:r>
      <w:r w:rsidRPr="00284B04">
        <w:rPr>
          <w:rFonts w:ascii="Arial" w:hAnsi="Arial" w:cs="Arial"/>
          <w:b/>
          <w:snapToGrid w:val="0"/>
          <w:sz w:val="20"/>
          <w:szCs w:val="20"/>
          <w:lang w:eastAsia="cs-CZ"/>
        </w:rPr>
        <w:t>do 15 kalendářních dnů</w:t>
      </w:r>
      <w:r w:rsidRPr="00284B04">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284B04" w:rsidRDefault="00B9148F" w:rsidP="00B9148F">
      <w:pPr>
        <w:rPr>
          <w:rFonts w:ascii="Arial" w:hAnsi="Arial" w:cs="Arial"/>
          <w:sz w:val="20"/>
          <w:szCs w:val="20"/>
        </w:rPr>
      </w:pPr>
    </w:p>
    <w:p w14:paraId="38D66FE3" w14:textId="77777777" w:rsidR="00284B04" w:rsidRDefault="00284B04" w:rsidP="00D93BF5">
      <w:pPr>
        <w:pStyle w:val="Nadpis2"/>
        <w:numPr>
          <w:ilvl w:val="0"/>
          <w:numId w:val="0"/>
        </w:numPr>
        <w:ind w:left="576" w:hanging="576"/>
        <w:rPr>
          <w:rFonts w:ascii="Arial" w:hAnsi="Arial" w:cs="Arial"/>
          <w:sz w:val="20"/>
          <w:szCs w:val="20"/>
        </w:rPr>
      </w:pPr>
    </w:p>
    <w:p w14:paraId="152C485A" w14:textId="4EA2063F" w:rsidR="003F1103" w:rsidRPr="00284B04" w:rsidRDefault="003F1103" w:rsidP="00D93BF5">
      <w:pPr>
        <w:pStyle w:val="Nadpis2"/>
        <w:numPr>
          <w:ilvl w:val="0"/>
          <w:numId w:val="0"/>
        </w:numPr>
        <w:ind w:left="576" w:hanging="576"/>
        <w:rPr>
          <w:rFonts w:ascii="Arial" w:hAnsi="Arial" w:cs="Arial"/>
          <w:sz w:val="20"/>
          <w:szCs w:val="20"/>
        </w:rPr>
      </w:pPr>
      <w:r w:rsidRPr="00284B04">
        <w:rPr>
          <w:rFonts w:ascii="Arial" w:hAnsi="Arial" w:cs="Arial"/>
          <w:sz w:val="20"/>
          <w:szCs w:val="20"/>
        </w:rPr>
        <w:t>Článek V</w:t>
      </w:r>
      <w:r w:rsidR="008946C4" w:rsidRPr="00284B04">
        <w:rPr>
          <w:rFonts w:ascii="Arial" w:hAnsi="Arial" w:cs="Arial"/>
          <w:sz w:val="20"/>
          <w:szCs w:val="20"/>
        </w:rPr>
        <w:t>.</w:t>
      </w:r>
    </w:p>
    <w:p w14:paraId="5EE070F9" w14:textId="77777777" w:rsidR="00B9148F" w:rsidRPr="00284B04" w:rsidRDefault="002E36D9"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Místo provádění díla</w:t>
      </w:r>
    </w:p>
    <w:p w14:paraId="635AD6D9" w14:textId="77777777" w:rsidR="008946C4" w:rsidRPr="00284B04" w:rsidRDefault="00401E86" w:rsidP="005A5632">
      <w:pPr>
        <w:pStyle w:val="Zkladntextodsazen"/>
        <w:numPr>
          <w:ilvl w:val="1"/>
          <w:numId w:val="5"/>
        </w:numPr>
        <w:tabs>
          <w:tab w:val="left" w:pos="567"/>
        </w:tabs>
        <w:spacing w:after="0"/>
        <w:ind w:left="0" w:firstLine="0"/>
        <w:jc w:val="both"/>
        <w:rPr>
          <w:rFonts w:ascii="Arial" w:hAnsi="Arial" w:cs="Arial"/>
          <w:sz w:val="20"/>
          <w:szCs w:val="20"/>
        </w:rPr>
      </w:pPr>
      <w:r w:rsidRPr="00284B04">
        <w:rPr>
          <w:rFonts w:ascii="Arial" w:hAnsi="Arial" w:cs="Arial"/>
          <w:sz w:val="20"/>
          <w:szCs w:val="20"/>
        </w:rPr>
        <w:t xml:space="preserve">Místo </w:t>
      </w:r>
      <w:r w:rsidR="002E36D9" w:rsidRPr="00284B04">
        <w:rPr>
          <w:rFonts w:ascii="Arial" w:hAnsi="Arial" w:cs="Arial"/>
          <w:sz w:val="20"/>
          <w:szCs w:val="20"/>
        </w:rPr>
        <w:t>provádění díla</w:t>
      </w:r>
      <w:r w:rsidRPr="00284B04">
        <w:rPr>
          <w:rFonts w:ascii="Arial" w:hAnsi="Arial" w:cs="Arial"/>
          <w:sz w:val="20"/>
          <w:szCs w:val="20"/>
        </w:rPr>
        <w:t xml:space="preserve"> jako prostor staveniště</w:t>
      </w:r>
      <w:r w:rsidR="002E36D9" w:rsidRPr="00284B04">
        <w:rPr>
          <w:rFonts w:ascii="Arial" w:hAnsi="Arial" w:cs="Arial"/>
          <w:sz w:val="20"/>
          <w:szCs w:val="20"/>
        </w:rPr>
        <w:t xml:space="preserve"> je</w:t>
      </w:r>
      <w:r w:rsidR="00E45E70" w:rsidRPr="00284B04">
        <w:rPr>
          <w:rFonts w:ascii="Arial" w:hAnsi="Arial" w:cs="Arial"/>
          <w:sz w:val="20"/>
          <w:szCs w:val="20"/>
        </w:rPr>
        <w:t xml:space="preserve"> blíže specifikováno v projektové dokumentaci</w:t>
      </w:r>
      <w:r w:rsidRPr="00284B04">
        <w:rPr>
          <w:rFonts w:ascii="Arial" w:hAnsi="Arial" w:cs="Arial"/>
          <w:sz w:val="20"/>
          <w:szCs w:val="20"/>
        </w:rPr>
        <w:t xml:space="preserve">, viz </w:t>
      </w:r>
      <w:r w:rsidR="00E45E70" w:rsidRPr="00284B04">
        <w:rPr>
          <w:rFonts w:ascii="Arial" w:hAnsi="Arial" w:cs="Arial"/>
          <w:sz w:val="20"/>
          <w:szCs w:val="20"/>
        </w:rPr>
        <w:t>odst. 3.2. smlouvy.</w:t>
      </w:r>
    </w:p>
    <w:p w14:paraId="2EF12D3B" w14:textId="77777777" w:rsidR="00B9148F" w:rsidRPr="00284B04" w:rsidRDefault="00B9148F" w:rsidP="003D3964">
      <w:pPr>
        <w:pStyle w:val="Zkladntextodsazen21"/>
        <w:keepNext/>
        <w:ind w:firstLine="0"/>
        <w:jc w:val="center"/>
        <w:rPr>
          <w:rFonts w:ascii="Arial" w:hAnsi="Arial" w:cs="Arial"/>
          <w:b/>
          <w:sz w:val="20"/>
          <w:szCs w:val="20"/>
        </w:rPr>
      </w:pPr>
    </w:p>
    <w:p w14:paraId="4466D757" w14:textId="77777777" w:rsidR="007D4485" w:rsidRDefault="007D4485" w:rsidP="003D3964">
      <w:pPr>
        <w:pStyle w:val="Zkladntextodsazen21"/>
        <w:keepNext/>
        <w:ind w:firstLine="0"/>
        <w:jc w:val="center"/>
        <w:rPr>
          <w:rFonts w:ascii="Arial" w:hAnsi="Arial" w:cs="Arial"/>
          <w:b/>
          <w:sz w:val="20"/>
          <w:szCs w:val="20"/>
        </w:rPr>
      </w:pPr>
    </w:p>
    <w:p w14:paraId="75610792" w14:textId="528B4870" w:rsidR="003D3964" w:rsidRPr="00284B04" w:rsidRDefault="003D3964" w:rsidP="003D3964">
      <w:pPr>
        <w:pStyle w:val="Zkladntextodsazen21"/>
        <w:keepNext/>
        <w:ind w:firstLine="0"/>
        <w:jc w:val="center"/>
        <w:rPr>
          <w:rFonts w:ascii="Arial" w:hAnsi="Arial" w:cs="Arial"/>
          <w:b/>
          <w:sz w:val="20"/>
          <w:szCs w:val="20"/>
        </w:rPr>
      </w:pPr>
      <w:r w:rsidRPr="00284B04">
        <w:rPr>
          <w:rFonts w:ascii="Arial" w:hAnsi="Arial" w:cs="Arial"/>
          <w:b/>
          <w:sz w:val="20"/>
          <w:szCs w:val="20"/>
        </w:rPr>
        <w:t xml:space="preserve">Článek </w:t>
      </w:r>
      <w:r w:rsidR="00806573" w:rsidRPr="00284B04">
        <w:rPr>
          <w:rFonts w:ascii="Arial" w:hAnsi="Arial" w:cs="Arial"/>
          <w:b/>
          <w:sz w:val="20"/>
          <w:szCs w:val="20"/>
        </w:rPr>
        <w:t>V</w:t>
      </w:r>
      <w:r w:rsidR="008946C4" w:rsidRPr="00284B04">
        <w:rPr>
          <w:rFonts w:ascii="Arial" w:hAnsi="Arial" w:cs="Arial"/>
          <w:b/>
          <w:sz w:val="20"/>
          <w:szCs w:val="20"/>
        </w:rPr>
        <w:t>I.</w:t>
      </w:r>
    </w:p>
    <w:p w14:paraId="266C75C2" w14:textId="77777777" w:rsidR="00B9148F" w:rsidRPr="00284B04" w:rsidRDefault="0097347E"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Cena díla</w:t>
      </w:r>
    </w:p>
    <w:p w14:paraId="29EE67EC" w14:textId="7E7D6493" w:rsidR="00F31222" w:rsidRDefault="0097347E" w:rsidP="00CE75A7">
      <w:pPr>
        <w:widowControl w:val="0"/>
        <w:numPr>
          <w:ilvl w:val="1"/>
          <w:numId w:val="6"/>
        </w:numPr>
        <w:tabs>
          <w:tab w:val="left" w:pos="567"/>
        </w:tabs>
        <w:spacing w:after="240"/>
        <w:ind w:left="0" w:firstLine="0"/>
        <w:jc w:val="both"/>
        <w:rPr>
          <w:rFonts w:ascii="Arial" w:hAnsi="Arial" w:cs="Arial"/>
          <w:snapToGrid w:val="0"/>
          <w:sz w:val="20"/>
          <w:szCs w:val="20"/>
        </w:rPr>
      </w:pPr>
      <w:r w:rsidRPr="00284B04">
        <w:rPr>
          <w:rFonts w:ascii="Arial" w:hAnsi="Arial" w:cs="Arial"/>
          <w:snapToGrid w:val="0"/>
          <w:sz w:val="20"/>
          <w:szCs w:val="20"/>
        </w:rPr>
        <w:t xml:space="preserve">Celková cena díla dle této </w:t>
      </w:r>
      <w:r w:rsidR="00723485" w:rsidRPr="00284B04">
        <w:rPr>
          <w:rFonts w:ascii="Arial" w:hAnsi="Arial" w:cs="Arial"/>
          <w:snapToGrid w:val="0"/>
          <w:sz w:val="20"/>
          <w:szCs w:val="20"/>
        </w:rPr>
        <w:t>S</w:t>
      </w:r>
      <w:r w:rsidRPr="00284B04">
        <w:rPr>
          <w:rFonts w:ascii="Arial" w:hAnsi="Arial" w:cs="Arial"/>
          <w:snapToGrid w:val="0"/>
          <w:sz w:val="20"/>
          <w:szCs w:val="20"/>
        </w:rPr>
        <w:t xml:space="preserve">mlouvy je stanovena </w:t>
      </w:r>
      <w:r w:rsidR="00883FA4" w:rsidRPr="00284B04">
        <w:rPr>
          <w:rFonts w:ascii="Arial" w:hAnsi="Arial" w:cs="Arial"/>
          <w:snapToGrid w:val="0"/>
          <w:sz w:val="20"/>
          <w:szCs w:val="20"/>
        </w:rPr>
        <w:t xml:space="preserve">na základě podané nabídky v rámci výše uvedeného zadávacího řízení </w:t>
      </w:r>
      <w:r w:rsidR="00CA56DD" w:rsidRPr="00284B04">
        <w:rPr>
          <w:rFonts w:ascii="Arial" w:hAnsi="Arial" w:cs="Arial"/>
          <w:snapToGrid w:val="0"/>
          <w:sz w:val="20"/>
          <w:szCs w:val="20"/>
        </w:rPr>
        <w:t>následovně</w:t>
      </w:r>
      <w:r w:rsidRPr="00284B04">
        <w:rPr>
          <w:rFonts w:ascii="Arial" w:hAnsi="Arial" w:cs="Arial"/>
          <w:snapToGrid w:val="0"/>
          <w:sz w:val="20"/>
          <w:szCs w:val="20"/>
        </w:rPr>
        <w:t>:</w:t>
      </w:r>
    </w:p>
    <w:p w14:paraId="2B88645F" w14:textId="77777777" w:rsidR="007D4485" w:rsidRPr="00284B04" w:rsidRDefault="007D4485" w:rsidP="007D4485">
      <w:pPr>
        <w:widowControl w:val="0"/>
        <w:tabs>
          <w:tab w:val="left" w:pos="567"/>
        </w:tabs>
        <w:spacing w:after="240"/>
        <w:jc w:val="both"/>
        <w:rPr>
          <w:rFonts w:ascii="Arial" w:hAnsi="Arial" w:cs="Arial"/>
          <w:snapToGrid w:val="0"/>
          <w:sz w:val="20"/>
          <w:szCs w:val="20"/>
        </w:rPr>
      </w:pP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058"/>
        <w:gridCol w:w="1701"/>
      </w:tblGrid>
      <w:tr w:rsidR="0082156C" w:rsidRPr="00284B04" w14:paraId="7272250A" w14:textId="77777777" w:rsidTr="007D4485">
        <w:tc>
          <w:tcPr>
            <w:tcW w:w="3969" w:type="dxa"/>
            <w:vAlign w:val="center"/>
          </w:tcPr>
          <w:p w14:paraId="74DB56EC" w14:textId="5960DE11" w:rsidR="0082156C" w:rsidRPr="0082156C" w:rsidRDefault="0082156C" w:rsidP="007D4485">
            <w:pPr>
              <w:pStyle w:val="Odstavecseseznamem"/>
              <w:autoSpaceDE w:val="0"/>
              <w:autoSpaceDN w:val="0"/>
              <w:adjustRightInd w:val="0"/>
              <w:spacing w:before="60" w:after="60" w:line="269" w:lineRule="auto"/>
              <w:ind w:left="0"/>
              <w:rPr>
                <w:rFonts w:ascii="Arial" w:eastAsia="Arial" w:hAnsi="Arial" w:cs="Arial"/>
                <w:b/>
                <w:sz w:val="20"/>
                <w:szCs w:val="20"/>
              </w:rPr>
            </w:pPr>
            <w:r w:rsidRPr="0082156C">
              <w:rPr>
                <w:rFonts w:ascii="Arial" w:eastAsia="Arial" w:hAnsi="Arial" w:cs="Arial"/>
                <w:b/>
                <w:sz w:val="20"/>
                <w:szCs w:val="20"/>
              </w:rPr>
              <w:lastRenderedPageBreak/>
              <w:t xml:space="preserve">SO </w:t>
            </w:r>
            <w:r w:rsidR="007D4485">
              <w:rPr>
                <w:rFonts w:ascii="Arial" w:eastAsia="Arial" w:hAnsi="Arial" w:cs="Arial"/>
                <w:b/>
                <w:sz w:val="20"/>
                <w:szCs w:val="20"/>
              </w:rPr>
              <w:t>102</w:t>
            </w:r>
          </w:p>
        </w:tc>
        <w:tc>
          <w:tcPr>
            <w:tcW w:w="2058" w:type="dxa"/>
            <w:shd w:val="clear" w:color="auto" w:fill="auto"/>
            <w:vAlign w:val="center"/>
          </w:tcPr>
          <w:p w14:paraId="1DA2A4DB" w14:textId="75B97EE5" w:rsidR="0082156C" w:rsidRPr="00284B04" w:rsidRDefault="0082156C" w:rsidP="001E237B">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vAlign w:val="center"/>
          </w:tcPr>
          <w:p w14:paraId="039B28A0" w14:textId="32F02050" w:rsidR="0082156C" w:rsidRPr="00284B04" w:rsidRDefault="0082156C" w:rsidP="001E237B">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82156C" w:rsidRPr="00284B04" w14:paraId="752801EA" w14:textId="77777777" w:rsidTr="007D4485">
        <w:tc>
          <w:tcPr>
            <w:tcW w:w="3969" w:type="dxa"/>
            <w:vAlign w:val="center"/>
          </w:tcPr>
          <w:p w14:paraId="4E2761A9" w14:textId="5B4F0B7E" w:rsidR="0082156C" w:rsidRPr="0082156C" w:rsidRDefault="0082156C" w:rsidP="007D4485">
            <w:pPr>
              <w:pStyle w:val="Odstavecseseznamem"/>
              <w:autoSpaceDE w:val="0"/>
              <w:autoSpaceDN w:val="0"/>
              <w:adjustRightInd w:val="0"/>
              <w:spacing w:before="60" w:after="60" w:line="269" w:lineRule="auto"/>
              <w:ind w:left="0"/>
              <w:rPr>
                <w:rFonts w:ascii="Arial" w:eastAsia="Arial" w:hAnsi="Arial" w:cs="Arial"/>
                <w:b/>
                <w:sz w:val="20"/>
                <w:szCs w:val="20"/>
              </w:rPr>
            </w:pPr>
            <w:r w:rsidRPr="0082156C">
              <w:rPr>
                <w:rFonts w:ascii="Arial" w:eastAsia="Arial" w:hAnsi="Arial" w:cs="Arial"/>
                <w:b/>
                <w:sz w:val="20"/>
                <w:szCs w:val="20"/>
              </w:rPr>
              <w:t xml:space="preserve">SO </w:t>
            </w:r>
            <w:r w:rsidR="007D4485">
              <w:rPr>
                <w:rFonts w:ascii="Arial" w:eastAsia="Arial" w:hAnsi="Arial" w:cs="Arial"/>
                <w:b/>
                <w:sz w:val="20"/>
                <w:szCs w:val="20"/>
              </w:rPr>
              <w:t>405 P1</w:t>
            </w:r>
          </w:p>
        </w:tc>
        <w:tc>
          <w:tcPr>
            <w:tcW w:w="2058" w:type="dxa"/>
            <w:shd w:val="clear" w:color="auto" w:fill="auto"/>
            <w:vAlign w:val="center"/>
          </w:tcPr>
          <w:p w14:paraId="57DA7ED6" w14:textId="67398BAE" w:rsidR="0082156C" w:rsidRPr="00284B04" w:rsidRDefault="0082156C" w:rsidP="001E237B">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vAlign w:val="center"/>
          </w:tcPr>
          <w:p w14:paraId="7440CDE7" w14:textId="438F8EFB" w:rsidR="0082156C" w:rsidRPr="00284B04" w:rsidRDefault="0082156C" w:rsidP="001E237B">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82156C" w:rsidRPr="00284B04" w14:paraId="28CF84C5" w14:textId="77777777" w:rsidTr="007D4485">
        <w:tc>
          <w:tcPr>
            <w:tcW w:w="3969" w:type="dxa"/>
            <w:vAlign w:val="center"/>
          </w:tcPr>
          <w:p w14:paraId="2003E333" w14:textId="09BF00D4" w:rsidR="0082156C" w:rsidRPr="0082156C" w:rsidRDefault="0082156C" w:rsidP="001E237B">
            <w:pPr>
              <w:pStyle w:val="Odstavecseseznamem"/>
              <w:autoSpaceDE w:val="0"/>
              <w:autoSpaceDN w:val="0"/>
              <w:adjustRightInd w:val="0"/>
              <w:spacing w:before="60" w:after="60" w:line="269" w:lineRule="auto"/>
              <w:ind w:left="0"/>
              <w:rPr>
                <w:rFonts w:ascii="Arial" w:eastAsia="Arial" w:hAnsi="Arial" w:cs="Arial"/>
                <w:b/>
                <w:sz w:val="20"/>
                <w:szCs w:val="20"/>
              </w:rPr>
            </w:pPr>
            <w:r w:rsidRPr="0082156C">
              <w:rPr>
                <w:rFonts w:ascii="Arial" w:eastAsia="Arial" w:hAnsi="Arial" w:cs="Arial"/>
                <w:b/>
                <w:sz w:val="20"/>
                <w:szCs w:val="20"/>
              </w:rPr>
              <w:t xml:space="preserve">SO </w:t>
            </w:r>
            <w:r w:rsidR="007D4485">
              <w:rPr>
                <w:rFonts w:ascii="Arial" w:eastAsia="Arial" w:hAnsi="Arial" w:cs="Arial"/>
                <w:b/>
                <w:sz w:val="20"/>
                <w:szCs w:val="20"/>
              </w:rPr>
              <w:t>405 P2</w:t>
            </w:r>
          </w:p>
        </w:tc>
        <w:tc>
          <w:tcPr>
            <w:tcW w:w="2058" w:type="dxa"/>
            <w:shd w:val="clear" w:color="auto" w:fill="auto"/>
            <w:vAlign w:val="center"/>
          </w:tcPr>
          <w:p w14:paraId="502FEB07" w14:textId="33A32573" w:rsidR="0082156C" w:rsidRPr="00284B04" w:rsidRDefault="0082156C" w:rsidP="001E237B">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vAlign w:val="center"/>
          </w:tcPr>
          <w:p w14:paraId="59583AAB" w14:textId="40BFBDD4" w:rsidR="0082156C" w:rsidRPr="00284B04" w:rsidRDefault="0082156C" w:rsidP="001E237B">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7D4485" w:rsidRPr="00284B04" w14:paraId="23C182B2" w14:textId="77777777" w:rsidTr="007D4485">
        <w:tc>
          <w:tcPr>
            <w:tcW w:w="3969" w:type="dxa"/>
            <w:vAlign w:val="center"/>
          </w:tcPr>
          <w:p w14:paraId="49E60E25" w14:textId="6AA41C4F" w:rsidR="007D4485" w:rsidRPr="0082156C" w:rsidRDefault="007D4485" w:rsidP="007D4485">
            <w:pPr>
              <w:pStyle w:val="Odstavecseseznamem"/>
              <w:autoSpaceDE w:val="0"/>
              <w:autoSpaceDN w:val="0"/>
              <w:adjustRightInd w:val="0"/>
              <w:spacing w:before="60" w:after="60" w:line="269" w:lineRule="auto"/>
              <w:ind w:left="0"/>
              <w:rPr>
                <w:rFonts w:ascii="Arial" w:eastAsia="Arial" w:hAnsi="Arial" w:cs="Arial"/>
                <w:b/>
                <w:sz w:val="20"/>
                <w:szCs w:val="20"/>
              </w:rPr>
            </w:pPr>
            <w:r>
              <w:rPr>
                <w:rFonts w:ascii="Arial" w:eastAsia="Arial" w:hAnsi="Arial" w:cs="Arial"/>
                <w:b/>
                <w:sz w:val="20"/>
                <w:szCs w:val="20"/>
              </w:rPr>
              <w:t>SO 405 P3</w:t>
            </w:r>
          </w:p>
        </w:tc>
        <w:tc>
          <w:tcPr>
            <w:tcW w:w="2058" w:type="dxa"/>
            <w:shd w:val="clear" w:color="auto" w:fill="auto"/>
            <w:vAlign w:val="center"/>
          </w:tcPr>
          <w:p w14:paraId="19B9876C" w14:textId="70B71B85" w:rsidR="007D4485" w:rsidRPr="00284B04" w:rsidRDefault="007D4485" w:rsidP="007D4485">
            <w:pPr>
              <w:pStyle w:val="Odstavecseseznamem"/>
              <w:autoSpaceDE w:val="0"/>
              <w:autoSpaceDN w:val="0"/>
              <w:adjustRightInd w:val="0"/>
              <w:spacing w:before="60" w:after="60" w:line="269" w:lineRule="auto"/>
              <w:ind w:left="0"/>
              <w:jc w:val="right"/>
              <w:rPr>
                <w:rFonts w:ascii="Arial" w:hAnsi="Arial" w:cs="Arial"/>
                <w:sz w:val="20"/>
                <w:szCs w:val="20"/>
              </w:rPr>
            </w:pPr>
            <w:r w:rsidRPr="00284B04">
              <w:rPr>
                <w:rFonts w:ascii="Arial" w:hAnsi="Arial" w:cs="Arial"/>
                <w:sz w:val="20"/>
                <w:szCs w:val="20"/>
              </w:rPr>
              <w:t>[Doplní účastník]</w:t>
            </w:r>
          </w:p>
        </w:tc>
        <w:tc>
          <w:tcPr>
            <w:tcW w:w="1701" w:type="dxa"/>
            <w:vAlign w:val="center"/>
          </w:tcPr>
          <w:p w14:paraId="7D8CF5E0" w14:textId="3BA7AACA" w:rsidR="007D4485" w:rsidRDefault="007D4485" w:rsidP="007D4485">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7D4485" w:rsidRPr="00284B04" w14:paraId="76039DF4" w14:textId="77777777" w:rsidTr="007D4485">
        <w:tc>
          <w:tcPr>
            <w:tcW w:w="3969" w:type="dxa"/>
            <w:vAlign w:val="center"/>
          </w:tcPr>
          <w:p w14:paraId="1957D9F6" w14:textId="46E735EE" w:rsidR="007D4485" w:rsidRPr="0082156C" w:rsidRDefault="007D4485" w:rsidP="007D4485">
            <w:pPr>
              <w:pStyle w:val="Odstavecseseznamem"/>
              <w:autoSpaceDE w:val="0"/>
              <w:autoSpaceDN w:val="0"/>
              <w:adjustRightInd w:val="0"/>
              <w:spacing w:before="60" w:after="60" w:line="269" w:lineRule="auto"/>
              <w:ind w:left="0"/>
              <w:rPr>
                <w:rFonts w:ascii="Arial" w:eastAsia="Arial" w:hAnsi="Arial" w:cs="Arial"/>
                <w:b/>
                <w:sz w:val="20"/>
                <w:szCs w:val="20"/>
              </w:rPr>
            </w:pPr>
            <w:r>
              <w:rPr>
                <w:rFonts w:ascii="Arial" w:eastAsia="Arial" w:hAnsi="Arial" w:cs="Arial"/>
                <w:b/>
                <w:sz w:val="20"/>
                <w:szCs w:val="20"/>
              </w:rPr>
              <w:t>SO 405 P4</w:t>
            </w:r>
          </w:p>
        </w:tc>
        <w:tc>
          <w:tcPr>
            <w:tcW w:w="2058" w:type="dxa"/>
            <w:shd w:val="clear" w:color="auto" w:fill="auto"/>
            <w:vAlign w:val="center"/>
          </w:tcPr>
          <w:p w14:paraId="5A516C70" w14:textId="3570B569" w:rsidR="007D4485" w:rsidRPr="00284B04" w:rsidRDefault="007D4485" w:rsidP="007D4485">
            <w:pPr>
              <w:pStyle w:val="Odstavecseseznamem"/>
              <w:autoSpaceDE w:val="0"/>
              <w:autoSpaceDN w:val="0"/>
              <w:adjustRightInd w:val="0"/>
              <w:spacing w:before="60" w:after="60" w:line="269" w:lineRule="auto"/>
              <w:ind w:left="0"/>
              <w:jc w:val="right"/>
              <w:rPr>
                <w:rFonts w:ascii="Arial" w:hAnsi="Arial" w:cs="Arial"/>
                <w:sz w:val="20"/>
                <w:szCs w:val="20"/>
              </w:rPr>
            </w:pPr>
            <w:r w:rsidRPr="00284B04">
              <w:rPr>
                <w:rFonts w:ascii="Arial" w:hAnsi="Arial" w:cs="Arial"/>
                <w:sz w:val="20"/>
                <w:szCs w:val="20"/>
              </w:rPr>
              <w:t>[Doplní účastník]</w:t>
            </w:r>
          </w:p>
        </w:tc>
        <w:tc>
          <w:tcPr>
            <w:tcW w:w="1701" w:type="dxa"/>
            <w:vAlign w:val="center"/>
          </w:tcPr>
          <w:p w14:paraId="00B9E144" w14:textId="3FEC3CAF" w:rsidR="007D4485" w:rsidRDefault="007D4485" w:rsidP="007D4485">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7D4485" w:rsidRPr="00284B04" w14:paraId="5A0729B9" w14:textId="77777777" w:rsidTr="007D4485">
        <w:tc>
          <w:tcPr>
            <w:tcW w:w="3969" w:type="dxa"/>
            <w:vAlign w:val="center"/>
          </w:tcPr>
          <w:p w14:paraId="1F948DB2" w14:textId="5F5E72FA" w:rsidR="007D4485" w:rsidRPr="0082156C" w:rsidRDefault="007D4485" w:rsidP="007D4485">
            <w:pPr>
              <w:pStyle w:val="Odstavecseseznamem"/>
              <w:autoSpaceDE w:val="0"/>
              <w:autoSpaceDN w:val="0"/>
              <w:adjustRightInd w:val="0"/>
              <w:spacing w:before="60" w:after="60" w:line="269" w:lineRule="auto"/>
              <w:ind w:left="0"/>
              <w:rPr>
                <w:rFonts w:ascii="Arial" w:eastAsia="Arial" w:hAnsi="Arial" w:cs="Arial"/>
                <w:b/>
                <w:sz w:val="20"/>
                <w:szCs w:val="20"/>
              </w:rPr>
            </w:pPr>
            <w:r w:rsidRPr="0082156C">
              <w:rPr>
                <w:rFonts w:ascii="Arial" w:eastAsia="Arial" w:hAnsi="Arial" w:cs="Arial"/>
                <w:b/>
                <w:sz w:val="20"/>
                <w:szCs w:val="20"/>
              </w:rPr>
              <w:t>SO 951</w:t>
            </w:r>
          </w:p>
        </w:tc>
        <w:tc>
          <w:tcPr>
            <w:tcW w:w="2058" w:type="dxa"/>
            <w:shd w:val="clear" w:color="auto" w:fill="auto"/>
            <w:vAlign w:val="center"/>
          </w:tcPr>
          <w:p w14:paraId="210CA881" w14:textId="45D49D0B" w:rsidR="007D4485" w:rsidRPr="00284B04" w:rsidRDefault="007D4485" w:rsidP="007D4485">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vAlign w:val="center"/>
          </w:tcPr>
          <w:p w14:paraId="7DA9113C" w14:textId="1E5D7449" w:rsidR="007D4485" w:rsidRPr="00284B04" w:rsidRDefault="007D4485" w:rsidP="007D4485">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7D4485" w:rsidRPr="00284B04" w14:paraId="77FE20EF" w14:textId="77777777" w:rsidTr="007D4485">
        <w:tc>
          <w:tcPr>
            <w:tcW w:w="3969" w:type="dxa"/>
            <w:tcBorders>
              <w:bottom w:val="single" w:sz="4" w:space="0" w:color="auto"/>
            </w:tcBorders>
            <w:vAlign w:val="center"/>
          </w:tcPr>
          <w:p w14:paraId="6F4A6714" w14:textId="3987D2CC" w:rsidR="007D4485" w:rsidRPr="0082156C" w:rsidRDefault="007D4485" w:rsidP="007D4485">
            <w:pPr>
              <w:pStyle w:val="Odstavecseseznamem"/>
              <w:autoSpaceDE w:val="0"/>
              <w:autoSpaceDN w:val="0"/>
              <w:adjustRightInd w:val="0"/>
              <w:spacing w:before="60" w:after="60" w:line="269" w:lineRule="auto"/>
              <w:ind w:left="0"/>
              <w:rPr>
                <w:rFonts w:ascii="Arial" w:eastAsia="Arial" w:hAnsi="Arial" w:cs="Arial"/>
                <w:sz w:val="20"/>
                <w:szCs w:val="20"/>
              </w:rPr>
            </w:pPr>
            <w:r w:rsidRPr="0082156C">
              <w:rPr>
                <w:rFonts w:ascii="Arial" w:eastAsia="Arial" w:hAnsi="Arial" w:cs="Arial"/>
                <w:b/>
                <w:sz w:val="20"/>
                <w:szCs w:val="20"/>
              </w:rPr>
              <w:t xml:space="preserve">SO 01 </w:t>
            </w:r>
            <w:r w:rsidRPr="0082156C">
              <w:rPr>
                <w:rFonts w:ascii="Arial" w:eastAsia="Arial" w:hAnsi="Arial" w:cs="Arial"/>
                <w:sz w:val="20"/>
                <w:szCs w:val="20"/>
              </w:rPr>
              <w:t xml:space="preserve">(podíl </w:t>
            </w:r>
            <w:r>
              <w:rPr>
                <w:rFonts w:ascii="Arial" w:eastAsia="Arial" w:hAnsi="Arial" w:cs="Arial"/>
                <w:sz w:val="20"/>
                <w:szCs w:val="20"/>
              </w:rPr>
              <w:t xml:space="preserve">82,7 </w:t>
            </w:r>
            <w:r w:rsidRPr="0082156C">
              <w:rPr>
                <w:rFonts w:ascii="Arial" w:eastAsia="Arial" w:hAnsi="Arial" w:cs="Arial"/>
                <w:sz w:val="20"/>
                <w:szCs w:val="20"/>
              </w:rPr>
              <w:t>% oceněného rozpočtu)</w:t>
            </w:r>
          </w:p>
        </w:tc>
        <w:tc>
          <w:tcPr>
            <w:tcW w:w="2058" w:type="dxa"/>
            <w:tcBorders>
              <w:bottom w:val="single" w:sz="4" w:space="0" w:color="auto"/>
            </w:tcBorders>
            <w:shd w:val="clear" w:color="auto" w:fill="auto"/>
            <w:vAlign w:val="center"/>
          </w:tcPr>
          <w:p w14:paraId="146160CE" w14:textId="662459A4" w:rsidR="007D4485" w:rsidRPr="00284B04" w:rsidRDefault="007D4485" w:rsidP="007D4485">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tcBorders>
              <w:bottom w:val="single" w:sz="4" w:space="0" w:color="auto"/>
            </w:tcBorders>
            <w:vAlign w:val="center"/>
          </w:tcPr>
          <w:p w14:paraId="76CB8018" w14:textId="3102FE36" w:rsidR="007D4485" w:rsidRPr="00284B04" w:rsidRDefault="007D4485" w:rsidP="007D4485">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7D4485" w:rsidRPr="00284B04" w14:paraId="0CEDB8DC" w14:textId="77777777" w:rsidTr="007D4485">
        <w:trPr>
          <w:trHeight w:val="497"/>
        </w:trPr>
        <w:tc>
          <w:tcPr>
            <w:tcW w:w="3969" w:type="dxa"/>
            <w:tcBorders>
              <w:top w:val="single" w:sz="4" w:space="0" w:color="auto"/>
            </w:tcBorders>
            <w:vAlign w:val="center"/>
          </w:tcPr>
          <w:p w14:paraId="55CB4524" w14:textId="67415E56" w:rsidR="007D4485" w:rsidRPr="001E237B" w:rsidRDefault="007D4485" w:rsidP="007D4485">
            <w:pPr>
              <w:pStyle w:val="Odstavecseseznamem"/>
              <w:autoSpaceDE w:val="0"/>
              <w:autoSpaceDN w:val="0"/>
              <w:adjustRightInd w:val="0"/>
              <w:spacing w:before="60" w:after="60" w:line="269" w:lineRule="auto"/>
              <w:ind w:left="0"/>
              <w:jc w:val="right"/>
              <w:rPr>
                <w:rFonts w:ascii="Arial" w:eastAsia="Arial" w:hAnsi="Arial" w:cs="Arial"/>
                <w:b/>
                <w:sz w:val="20"/>
                <w:szCs w:val="20"/>
              </w:rPr>
            </w:pPr>
            <w:r w:rsidRPr="001E237B">
              <w:rPr>
                <w:rFonts w:ascii="Arial" w:eastAsia="Arial" w:hAnsi="Arial" w:cs="Arial"/>
                <w:b/>
                <w:sz w:val="20"/>
                <w:szCs w:val="20"/>
              </w:rPr>
              <w:t>Cena díla celkem bez DPH</w:t>
            </w:r>
          </w:p>
        </w:tc>
        <w:tc>
          <w:tcPr>
            <w:tcW w:w="2058" w:type="dxa"/>
            <w:tcBorders>
              <w:top w:val="single" w:sz="4" w:space="0" w:color="auto"/>
            </w:tcBorders>
            <w:shd w:val="clear" w:color="auto" w:fill="auto"/>
            <w:vAlign w:val="center"/>
          </w:tcPr>
          <w:p w14:paraId="72286232" w14:textId="5FE86BCA" w:rsidR="007D4485" w:rsidRPr="001E237B" w:rsidRDefault="007D4485" w:rsidP="007D4485">
            <w:pPr>
              <w:pStyle w:val="Odstavecseseznamem"/>
              <w:autoSpaceDE w:val="0"/>
              <w:autoSpaceDN w:val="0"/>
              <w:adjustRightInd w:val="0"/>
              <w:spacing w:before="60" w:after="60" w:line="269" w:lineRule="auto"/>
              <w:ind w:left="0"/>
              <w:jc w:val="right"/>
              <w:rPr>
                <w:rFonts w:ascii="Arial" w:eastAsia="Arial" w:hAnsi="Arial" w:cs="Arial"/>
                <w:b/>
                <w:sz w:val="20"/>
                <w:szCs w:val="20"/>
              </w:rPr>
            </w:pPr>
            <w:r w:rsidRPr="001E237B">
              <w:rPr>
                <w:rFonts w:ascii="Arial" w:hAnsi="Arial" w:cs="Arial"/>
                <w:b/>
                <w:sz w:val="20"/>
                <w:szCs w:val="20"/>
              </w:rPr>
              <w:t>[Doplní účastník]</w:t>
            </w:r>
          </w:p>
        </w:tc>
        <w:tc>
          <w:tcPr>
            <w:tcW w:w="1701" w:type="dxa"/>
            <w:tcBorders>
              <w:top w:val="single" w:sz="4" w:space="0" w:color="auto"/>
            </w:tcBorders>
            <w:vAlign w:val="center"/>
          </w:tcPr>
          <w:p w14:paraId="124C1C7E" w14:textId="1089D87F" w:rsidR="007D4485" w:rsidRPr="001E237B" w:rsidRDefault="007D4485" w:rsidP="007D4485">
            <w:pPr>
              <w:pStyle w:val="Odstavecseseznamem"/>
              <w:autoSpaceDE w:val="0"/>
              <w:autoSpaceDN w:val="0"/>
              <w:adjustRightInd w:val="0"/>
              <w:spacing w:before="60" w:after="60" w:line="269" w:lineRule="auto"/>
              <w:ind w:left="0"/>
              <w:jc w:val="both"/>
              <w:rPr>
                <w:rFonts w:ascii="Arial" w:eastAsia="Arial" w:hAnsi="Arial" w:cs="Arial"/>
                <w:b/>
                <w:sz w:val="20"/>
                <w:szCs w:val="20"/>
              </w:rPr>
            </w:pPr>
            <w:r w:rsidRPr="001E237B">
              <w:rPr>
                <w:rFonts w:ascii="Arial" w:hAnsi="Arial" w:cs="Arial"/>
                <w:b/>
                <w:sz w:val="20"/>
                <w:szCs w:val="20"/>
              </w:rPr>
              <w:t xml:space="preserve">Kč </w:t>
            </w:r>
          </w:p>
        </w:tc>
      </w:tr>
      <w:tr w:rsidR="007D4485" w:rsidRPr="00284B04" w14:paraId="38D19A9F" w14:textId="77777777" w:rsidTr="007D4485">
        <w:trPr>
          <w:trHeight w:val="389"/>
        </w:trPr>
        <w:tc>
          <w:tcPr>
            <w:tcW w:w="3969" w:type="dxa"/>
            <w:vAlign w:val="center"/>
          </w:tcPr>
          <w:p w14:paraId="16D99469" w14:textId="16B9439E" w:rsidR="007D4485" w:rsidRPr="001E237B" w:rsidRDefault="007D4485" w:rsidP="007D4485">
            <w:pPr>
              <w:pStyle w:val="Odstavecseseznamem"/>
              <w:autoSpaceDE w:val="0"/>
              <w:autoSpaceDN w:val="0"/>
              <w:adjustRightInd w:val="0"/>
              <w:spacing w:before="60" w:after="60" w:line="268" w:lineRule="auto"/>
              <w:ind w:left="0"/>
              <w:jc w:val="right"/>
              <w:rPr>
                <w:rFonts w:ascii="Arial" w:eastAsia="Arial" w:hAnsi="Arial" w:cs="Arial"/>
                <w:b/>
                <w:sz w:val="20"/>
                <w:szCs w:val="20"/>
              </w:rPr>
            </w:pPr>
            <w:r w:rsidRPr="001E237B">
              <w:rPr>
                <w:rFonts w:ascii="Arial" w:eastAsia="Arial" w:hAnsi="Arial" w:cs="Arial"/>
                <w:b/>
                <w:sz w:val="20"/>
                <w:szCs w:val="20"/>
              </w:rPr>
              <w:t>DPH 21 %</w:t>
            </w:r>
          </w:p>
        </w:tc>
        <w:tc>
          <w:tcPr>
            <w:tcW w:w="2058" w:type="dxa"/>
            <w:shd w:val="clear" w:color="auto" w:fill="auto"/>
            <w:vAlign w:val="center"/>
          </w:tcPr>
          <w:p w14:paraId="341F345F" w14:textId="6C543C71" w:rsidR="007D4485" w:rsidRPr="001E237B" w:rsidRDefault="007D4485" w:rsidP="007D4485">
            <w:pPr>
              <w:pStyle w:val="Odstavecseseznamem"/>
              <w:autoSpaceDE w:val="0"/>
              <w:autoSpaceDN w:val="0"/>
              <w:adjustRightInd w:val="0"/>
              <w:spacing w:before="60" w:after="60" w:line="268" w:lineRule="auto"/>
              <w:ind w:left="0"/>
              <w:jc w:val="right"/>
              <w:rPr>
                <w:rFonts w:ascii="Arial" w:eastAsia="Arial" w:hAnsi="Arial" w:cs="Arial"/>
                <w:b/>
                <w:sz w:val="20"/>
                <w:szCs w:val="20"/>
              </w:rPr>
            </w:pPr>
            <w:r w:rsidRPr="001E237B">
              <w:rPr>
                <w:rFonts w:ascii="Arial" w:hAnsi="Arial" w:cs="Arial"/>
                <w:b/>
                <w:sz w:val="20"/>
                <w:szCs w:val="20"/>
              </w:rPr>
              <w:t>[Doplní účastník]</w:t>
            </w:r>
          </w:p>
        </w:tc>
        <w:tc>
          <w:tcPr>
            <w:tcW w:w="1701" w:type="dxa"/>
            <w:vAlign w:val="center"/>
          </w:tcPr>
          <w:p w14:paraId="2C28EB24" w14:textId="4F3C0EC4" w:rsidR="007D4485" w:rsidRPr="001E237B" w:rsidRDefault="007D4485" w:rsidP="007D4485">
            <w:pPr>
              <w:pStyle w:val="Odstavecseseznamem"/>
              <w:autoSpaceDE w:val="0"/>
              <w:autoSpaceDN w:val="0"/>
              <w:adjustRightInd w:val="0"/>
              <w:spacing w:before="60" w:after="60" w:line="268" w:lineRule="auto"/>
              <w:ind w:left="0"/>
              <w:jc w:val="both"/>
              <w:rPr>
                <w:rFonts w:ascii="Arial" w:eastAsia="Arial" w:hAnsi="Arial" w:cs="Arial"/>
                <w:b/>
                <w:sz w:val="20"/>
                <w:szCs w:val="20"/>
              </w:rPr>
            </w:pPr>
            <w:r w:rsidRPr="001E237B">
              <w:rPr>
                <w:rFonts w:ascii="Arial" w:hAnsi="Arial" w:cs="Arial"/>
                <w:b/>
                <w:sz w:val="20"/>
                <w:szCs w:val="20"/>
              </w:rPr>
              <w:t>Kč</w:t>
            </w:r>
          </w:p>
        </w:tc>
      </w:tr>
      <w:tr w:rsidR="007D4485" w:rsidRPr="00284B04" w14:paraId="713AC451" w14:textId="77777777" w:rsidTr="007D4485">
        <w:trPr>
          <w:trHeight w:val="425"/>
        </w:trPr>
        <w:tc>
          <w:tcPr>
            <w:tcW w:w="3969" w:type="dxa"/>
            <w:vAlign w:val="center"/>
          </w:tcPr>
          <w:p w14:paraId="5C2597BB" w14:textId="55EE816C" w:rsidR="007D4485" w:rsidRPr="001E237B" w:rsidRDefault="007D4485" w:rsidP="007D4485">
            <w:pPr>
              <w:pStyle w:val="Odstavecseseznamem"/>
              <w:autoSpaceDE w:val="0"/>
              <w:autoSpaceDN w:val="0"/>
              <w:adjustRightInd w:val="0"/>
              <w:spacing w:before="60" w:after="60" w:line="268" w:lineRule="auto"/>
              <w:ind w:left="0"/>
              <w:jc w:val="right"/>
              <w:rPr>
                <w:rFonts w:ascii="Arial" w:eastAsia="Arial" w:hAnsi="Arial" w:cs="Arial"/>
                <w:b/>
                <w:sz w:val="20"/>
                <w:szCs w:val="20"/>
              </w:rPr>
            </w:pPr>
            <w:r w:rsidRPr="001E237B">
              <w:rPr>
                <w:rFonts w:ascii="Arial" w:eastAsia="Arial" w:hAnsi="Arial" w:cs="Arial"/>
                <w:b/>
                <w:sz w:val="20"/>
                <w:szCs w:val="20"/>
              </w:rPr>
              <w:t>Cena díla celkem vč. DPH</w:t>
            </w:r>
          </w:p>
        </w:tc>
        <w:tc>
          <w:tcPr>
            <w:tcW w:w="2058" w:type="dxa"/>
            <w:shd w:val="clear" w:color="auto" w:fill="auto"/>
            <w:vAlign w:val="center"/>
          </w:tcPr>
          <w:p w14:paraId="293AD633" w14:textId="769FBD7F" w:rsidR="007D4485" w:rsidRPr="001E237B" w:rsidRDefault="007D4485" w:rsidP="007D4485">
            <w:pPr>
              <w:pStyle w:val="Odstavecseseznamem"/>
              <w:autoSpaceDE w:val="0"/>
              <w:autoSpaceDN w:val="0"/>
              <w:adjustRightInd w:val="0"/>
              <w:spacing w:before="60" w:after="60" w:line="268" w:lineRule="auto"/>
              <w:ind w:left="0"/>
              <w:jc w:val="right"/>
              <w:rPr>
                <w:rFonts w:ascii="Arial" w:eastAsia="Arial" w:hAnsi="Arial" w:cs="Arial"/>
                <w:b/>
                <w:sz w:val="20"/>
                <w:szCs w:val="20"/>
              </w:rPr>
            </w:pPr>
            <w:r w:rsidRPr="001E237B">
              <w:rPr>
                <w:rFonts w:ascii="Arial" w:hAnsi="Arial" w:cs="Arial"/>
                <w:b/>
                <w:sz w:val="20"/>
                <w:szCs w:val="20"/>
              </w:rPr>
              <w:t>[Doplní účastník]</w:t>
            </w:r>
          </w:p>
        </w:tc>
        <w:tc>
          <w:tcPr>
            <w:tcW w:w="1701" w:type="dxa"/>
            <w:vAlign w:val="center"/>
          </w:tcPr>
          <w:p w14:paraId="51382044" w14:textId="4E0F60CD" w:rsidR="007D4485" w:rsidRPr="001E237B" w:rsidRDefault="007D4485" w:rsidP="007D4485">
            <w:pPr>
              <w:pStyle w:val="Odstavecseseznamem"/>
              <w:autoSpaceDE w:val="0"/>
              <w:autoSpaceDN w:val="0"/>
              <w:adjustRightInd w:val="0"/>
              <w:spacing w:before="60" w:after="60" w:line="268" w:lineRule="auto"/>
              <w:ind w:left="0"/>
              <w:jc w:val="both"/>
              <w:rPr>
                <w:rFonts w:ascii="Arial" w:eastAsia="Arial" w:hAnsi="Arial" w:cs="Arial"/>
                <w:b/>
                <w:sz w:val="20"/>
                <w:szCs w:val="20"/>
              </w:rPr>
            </w:pPr>
            <w:r w:rsidRPr="001E237B">
              <w:rPr>
                <w:rFonts w:ascii="Arial" w:hAnsi="Arial" w:cs="Arial"/>
                <w:b/>
                <w:sz w:val="20"/>
                <w:szCs w:val="20"/>
              </w:rPr>
              <w:t xml:space="preserve">Kč </w:t>
            </w:r>
          </w:p>
        </w:tc>
      </w:tr>
    </w:tbl>
    <w:p w14:paraId="48A9D3BB" w14:textId="77777777" w:rsidR="0097347E" w:rsidRPr="00284B04" w:rsidRDefault="0097347E" w:rsidP="00AA10D9">
      <w:pPr>
        <w:widowControl w:val="0"/>
        <w:jc w:val="both"/>
        <w:rPr>
          <w:rFonts w:ascii="Arial" w:hAnsi="Arial" w:cs="Arial"/>
          <w:snapToGrid w:val="0"/>
          <w:sz w:val="20"/>
          <w:szCs w:val="20"/>
        </w:rPr>
      </w:pPr>
    </w:p>
    <w:p w14:paraId="362C7A09" w14:textId="77777777" w:rsidR="00F31222" w:rsidRPr="00284B04"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284B04">
        <w:rPr>
          <w:rFonts w:ascii="Arial" w:hAnsi="Arial" w:cs="Arial"/>
          <w:snapToGrid w:val="0"/>
          <w:sz w:val="20"/>
          <w:szCs w:val="20"/>
        </w:rPr>
        <w:t>Podrobná kalkulace ceny díla včetně jednotkových cen je uvedena v soupisu stavebních prací, dodávek a služeb s výk</w:t>
      </w:r>
      <w:r w:rsidR="00A119B3" w:rsidRPr="00284B04">
        <w:rPr>
          <w:rFonts w:ascii="Arial" w:hAnsi="Arial" w:cs="Arial"/>
          <w:snapToGrid w:val="0"/>
          <w:sz w:val="20"/>
          <w:szCs w:val="20"/>
        </w:rPr>
        <w:t>azem výměr, který tvoří přílohu</w:t>
      </w:r>
      <w:r w:rsidRPr="00284B04">
        <w:rPr>
          <w:rFonts w:ascii="Arial" w:hAnsi="Arial" w:cs="Arial"/>
          <w:snapToGrid w:val="0"/>
          <w:sz w:val="20"/>
          <w:szCs w:val="20"/>
        </w:rPr>
        <w:t xml:space="preserve"> této smlouvy.</w:t>
      </w:r>
    </w:p>
    <w:p w14:paraId="63528196" w14:textId="77777777" w:rsidR="00D93BF5" w:rsidRPr="00284B04" w:rsidRDefault="00D93BF5" w:rsidP="00AA10D9">
      <w:pPr>
        <w:pStyle w:val="Odstavecseseznamem"/>
        <w:ind w:left="0"/>
        <w:rPr>
          <w:rFonts w:ascii="Arial" w:hAnsi="Arial" w:cs="Arial"/>
          <w:snapToGrid w:val="0"/>
          <w:sz w:val="20"/>
          <w:szCs w:val="20"/>
        </w:rPr>
      </w:pPr>
    </w:p>
    <w:p w14:paraId="6F423AEB" w14:textId="77777777" w:rsidR="00F31222" w:rsidRPr="00284B04"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284B04">
        <w:rPr>
          <w:rFonts w:ascii="Arial" w:hAnsi="Arial" w:cs="Arial"/>
          <w:snapToGrid w:val="0"/>
          <w:sz w:val="20"/>
          <w:szCs w:val="20"/>
        </w:rPr>
        <w:t xml:space="preserve">Zhotovitelem navržená cena </w:t>
      </w:r>
      <w:r w:rsidR="00D96A11" w:rsidRPr="00284B04">
        <w:rPr>
          <w:rFonts w:ascii="Arial" w:hAnsi="Arial" w:cs="Arial"/>
          <w:snapToGrid w:val="0"/>
          <w:sz w:val="20"/>
          <w:szCs w:val="20"/>
        </w:rPr>
        <w:t xml:space="preserve">díla </w:t>
      </w:r>
      <w:r w:rsidRPr="00284B04">
        <w:rPr>
          <w:rFonts w:ascii="Arial" w:hAnsi="Arial" w:cs="Arial"/>
          <w:snapToGrid w:val="0"/>
          <w:sz w:val="20"/>
          <w:szCs w:val="20"/>
        </w:rPr>
        <w:t xml:space="preserve">je </w:t>
      </w:r>
      <w:r w:rsidR="00D96A11" w:rsidRPr="00284B04">
        <w:rPr>
          <w:rFonts w:ascii="Arial" w:hAnsi="Arial" w:cs="Arial"/>
          <w:snapToGrid w:val="0"/>
          <w:sz w:val="20"/>
          <w:szCs w:val="20"/>
        </w:rPr>
        <w:t xml:space="preserve">úplná, </w:t>
      </w:r>
      <w:r w:rsidRPr="00284B04">
        <w:rPr>
          <w:rFonts w:ascii="Arial" w:hAnsi="Arial" w:cs="Arial"/>
          <w:snapToGrid w:val="0"/>
          <w:sz w:val="20"/>
          <w:szCs w:val="20"/>
        </w:rPr>
        <w:t>konečná</w:t>
      </w:r>
      <w:r w:rsidR="00D96A11" w:rsidRPr="00284B04">
        <w:rPr>
          <w:rFonts w:ascii="Arial" w:hAnsi="Arial" w:cs="Arial"/>
          <w:snapToGrid w:val="0"/>
          <w:sz w:val="20"/>
          <w:szCs w:val="20"/>
        </w:rPr>
        <w:t xml:space="preserve"> a nepřekročitelná a obsahuje veškeré položky vyplývající ze zadávací dokumentace a projektové dokumentace.</w:t>
      </w:r>
      <w:r w:rsidR="00883FA4" w:rsidRPr="00284B04">
        <w:rPr>
          <w:rFonts w:ascii="Arial" w:hAnsi="Arial" w:cs="Arial"/>
          <w:snapToGrid w:val="0"/>
          <w:sz w:val="20"/>
          <w:szCs w:val="20"/>
        </w:rPr>
        <w:t xml:space="preserve"> Případné vícepráce budou realizovány </w:t>
      </w:r>
      <w:r w:rsidR="00ED71D4" w:rsidRPr="00284B04">
        <w:rPr>
          <w:rFonts w:ascii="Arial" w:hAnsi="Arial" w:cs="Arial"/>
          <w:snapToGrid w:val="0"/>
          <w:sz w:val="20"/>
          <w:szCs w:val="20"/>
        </w:rPr>
        <w:t>na základě předchozího postupu Z</w:t>
      </w:r>
      <w:r w:rsidR="00883FA4" w:rsidRPr="00284B04">
        <w:rPr>
          <w:rFonts w:ascii="Arial" w:hAnsi="Arial" w:cs="Arial"/>
          <w:snapToGrid w:val="0"/>
          <w:sz w:val="20"/>
          <w:szCs w:val="20"/>
        </w:rPr>
        <w:t xml:space="preserve">hotovitele dle §§ 2594 a 2627 OZ a dále v souladu s § 222 ZZVZ. </w:t>
      </w:r>
    </w:p>
    <w:p w14:paraId="6F434A20" w14:textId="77777777" w:rsidR="00C42C8D" w:rsidRPr="00284B04" w:rsidRDefault="00C42C8D" w:rsidP="00D93BF5">
      <w:pPr>
        <w:pStyle w:val="Nadpis2"/>
        <w:numPr>
          <w:ilvl w:val="0"/>
          <w:numId w:val="0"/>
        </w:numPr>
        <w:ind w:left="576" w:hanging="576"/>
        <w:rPr>
          <w:rFonts w:ascii="Arial" w:hAnsi="Arial" w:cs="Arial"/>
          <w:sz w:val="20"/>
          <w:szCs w:val="20"/>
        </w:rPr>
      </w:pPr>
    </w:p>
    <w:p w14:paraId="5A3691F3" w14:textId="77777777" w:rsidR="00284B04" w:rsidRDefault="00284B04" w:rsidP="00D8247A">
      <w:pPr>
        <w:pStyle w:val="Nadpis2"/>
        <w:keepNext w:val="0"/>
        <w:widowControl w:val="0"/>
        <w:numPr>
          <w:ilvl w:val="0"/>
          <w:numId w:val="0"/>
        </w:numPr>
        <w:suppressAutoHyphens w:val="0"/>
        <w:ind w:left="576" w:hanging="576"/>
        <w:rPr>
          <w:rFonts w:ascii="Arial" w:hAnsi="Arial" w:cs="Arial"/>
          <w:sz w:val="20"/>
          <w:szCs w:val="20"/>
        </w:rPr>
      </w:pPr>
    </w:p>
    <w:p w14:paraId="5ADB4AFF" w14:textId="71CCD5E4" w:rsidR="00073849" w:rsidRPr="00284B04" w:rsidRDefault="00073849" w:rsidP="00D8247A">
      <w:pPr>
        <w:pStyle w:val="Nadpis2"/>
        <w:keepNext w:val="0"/>
        <w:widowControl w:val="0"/>
        <w:numPr>
          <w:ilvl w:val="0"/>
          <w:numId w:val="0"/>
        </w:numPr>
        <w:suppressAutoHyphens w:val="0"/>
        <w:ind w:left="576" w:hanging="576"/>
        <w:rPr>
          <w:rFonts w:ascii="Arial" w:hAnsi="Arial" w:cs="Arial"/>
          <w:sz w:val="20"/>
          <w:szCs w:val="20"/>
        </w:rPr>
      </w:pPr>
      <w:r w:rsidRPr="00284B04">
        <w:rPr>
          <w:rFonts w:ascii="Arial" w:hAnsi="Arial" w:cs="Arial"/>
          <w:sz w:val="20"/>
          <w:szCs w:val="20"/>
        </w:rPr>
        <w:t xml:space="preserve">Článek </w:t>
      </w:r>
      <w:r w:rsidR="00806573" w:rsidRPr="00284B04">
        <w:rPr>
          <w:rFonts w:ascii="Arial" w:hAnsi="Arial" w:cs="Arial"/>
          <w:sz w:val="20"/>
          <w:szCs w:val="20"/>
        </w:rPr>
        <w:t>VI</w:t>
      </w:r>
      <w:r w:rsidR="00D93BF5" w:rsidRPr="00284B04">
        <w:rPr>
          <w:rFonts w:ascii="Arial" w:hAnsi="Arial" w:cs="Arial"/>
          <w:sz w:val="20"/>
          <w:szCs w:val="20"/>
        </w:rPr>
        <w:t>I.</w:t>
      </w:r>
    </w:p>
    <w:p w14:paraId="29D8FBC5" w14:textId="77777777" w:rsidR="00B9148F" w:rsidRPr="00284B04" w:rsidRDefault="00D96A11"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Smluvní pokuty</w:t>
      </w:r>
    </w:p>
    <w:p w14:paraId="043F73F6" w14:textId="77777777" w:rsidR="00A44BD8" w:rsidRPr="00284B04" w:rsidRDefault="00A44BD8" w:rsidP="00D8247A">
      <w:pPr>
        <w:pStyle w:val="Zkladntextodsazen"/>
        <w:widowControl w:val="0"/>
        <w:numPr>
          <w:ilvl w:val="1"/>
          <w:numId w:val="7"/>
        </w:numPr>
        <w:tabs>
          <w:tab w:val="left" w:pos="567"/>
        </w:tabs>
        <w:suppressAutoHyphens w:val="0"/>
        <w:spacing w:after="0"/>
        <w:ind w:left="0" w:firstLine="0"/>
        <w:jc w:val="both"/>
        <w:rPr>
          <w:rFonts w:ascii="Arial" w:hAnsi="Arial" w:cs="Arial"/>
          <w:sz w:val="20"/>
          <w:szCs w:val="20"/>
        </w:rPr>
      </w:pPr>
      <w:r w:rsidRPr="00284B04">
        <w:rPr>
          <w:rFonts w:ascii="Arial" w:hAnsi="Arial" w:cs="Arial"/>
          <w:sz w:val="20"/>
          <w:szCs w:val="20"/>
        </w:rPr>
        <w:t>Smluvní pokuty jsou upraveny v příslušné části OP.</w:t>
      </w:r>
    </w:p>
    <w:p w14:paraId="11504B1C" w14:textId="77777777" w:rsidR="00A44BD8" w:rsidRPr="00284B04" w:rsidRDefault="00A44BD8" w:rsidP="00D8247A">
      <w:pPr>
        <w:pStyle w:val="Zkladntextodsazen"/>
        <w:widowControl w:val="0"/>
        <w:tabs>
          <w:tab w:val="left" w:pos="567"/>
        </w:tabs>
        <w:suppressAutoHyphens w:val="0"/>
        <w:spacing w:after="0"/>
        <w:ind w:left="0"/>
        <w:jc w:val="both"/>
        <w:rPr>
          <w:rFonts w:ascii="Arial" w:hAnsi="Arial" w:cs="Arial"/>
          <w:sz w:val="20"/>
          <w:szCs w:val="20"/>
        </w:rPr>
      </w:pPr>
    </w:p>
    <w:p w14:paraId="71173E97" w14:textId="77777777" w:rsidR="00284B04" w:rsidRDefault="00284B04" w:rsidP="00D8247A">
      <w:pPr>
        <w:pStyle w:val="Nadpis2"/>
        <w:keepNext w:val="0"/>
        <w:widowControl w:val="0"/>
        <w:numPr>
          <w:ilvl w:val="0"/>
          <w:numId w:val="0"/>
        </w:numPr>
        <w:suppressAutoHyphens w:val="0"/>
        <w:ind w:left="578" w:hanging="578"/>
        <w:rPr>
          <w:rFonts w:ascii="Arial" w:hAnsi="Arial" w:cs="Arial"/>
          <w:sz w:val="20"/>
          <w:szCs w:val="20"/>
        </w:rPr>
      </w:pPr>
    </w:p>
    <w:p w14:paraId="47BA7059" w14:textId="0DF0FC99" w:rsidR="003D3964" w:rsidRPr="00284B04" w:rsidRDefault="003D3964" w:rsidP="00D8247A">
      <w:pPr>
        <w:pStyle w:val="Nadpis2"/>
        <w:keepNext w:val="0"/>
        <w:widowControl w:val="0"/>
        <w:numPr>
          <w:ilvl w:val="0"/>
          <w:numId w:val="0"/>
        </w:numPr>
        <w:suppressAutoHyphens w:val="0"/>
        <w:ind w:left="578" w:hanging="578"/>
        <w:rPr>
          <w:rFonts w:ascii="Arial" w:hAnsi="Arial" w:cs="Arial"/>
          <w:sz w:val="20"/>
          <w:szCs w:val="20"/>
        </w:rPr>
      </w:pPr>
      <w:r w:rsidRPr="00284B04">
        <w:rPr>
          <w:rFonts w:ascii="Arial" w:hAnsi="Arial" w:cs="Arial"/>
          <w:sz w:val="20"/>
          <w:szCs w:val="20"/>
        </w:rPr>
        <w:t xml:space="preserve">Článek </w:t>
      </w:r>
      <w:r w:rsidR="00E1220D" w:rsidRPr="00284B04">
        <w:rPr>
          <w:rFonts w:ascii="Arial" w:hAnsi="Arial" w:cs="Arial"/>
          <w:sz w:val="20"/>
          <w:szCs w:val="20"/>
        </w:rPr>
        <w:t>V</w:t>
      </w:r>
      <w:r w:rsidR="00806573" w:rsidRPr="00284B04">
        <w:rPr>
          <w:rFonts w:ascii="Arial" w:hAnsi="Arial" w:cs="Arial"/>
          <w:sz w:val="20"/>
          <w:szCs w:val="20"/>
        </w:rPr>
        <w:t>III</w:t>
      </w:r>
      <w:r w:rsidRPr="00284B04">
        <w:rPr>
          <w:rFonts w:ascii="Arial" w:hAnsi="Arial" w:cs="Arial"/>
          <w:sz w:val="20"/>
          <w:szCs w:val="20"/>
        </w:rPr>
        <w:t>.</w:t>
      </w:r>
    </w:p>
    <w:p w14:paraId="5674E950" w14:textId="77777777" w:rsidR="00B9148F" w:rsidRPr="00284B04" w:rsidRDefault="00F454AB"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Další ujednání</w:t>
      </w:r>
    </w:p>
    <w:p w14:paraId="5E2779E0" w14:textId="77777777" w:rsidR="00F454AB" w:rsidRPr="00284B04" w:rsidRDefault="00F454AB" w:rsidP="00D8247A">
      <w:pPr>
        <w:widowControl w:val="0"/>
        <w:numPr>
          <w:ilvl w:val="1"/>
          <w:numId w:val="8"/>
        </w:numPr>
        <w:tabs>
          <w:tab w:val="left" w:pos="567"/>
        </w:tabs>
        <w:suppressAutoHyphens w:val="0"/>
        <w:snapToGrid w:val="0"/>
        <w:ind w:left="0" w:firstLine="0"/>
        <w:jc w:val="both"/>
        <w:outlineLvl w:val="7"/>
        <w:rPr>
          <w:rFonts w:ascii="Arial" w:hAnsi="Arial" w:cs="Arial"/>
          <w:sz w:val="20"/>
          <w:szCs w:val="20"/>
          <w:lang w:eastAsia="cs-CZ"/>
        </w:rPr>
      </w:pPr>
      <w:r w:rsidRPr="00284B04">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284B04" w:rsidRDefault="00005C9B" w:rsidP="00D8247A">
      <w:pPr>
        <w:widowControl w:val="0"/>
        <w:tabs>
          <w:tab w:val="left" w:pos="567"/>
        </w:tabs>
        <w:suppressAutoHyphens w:val="0"/>
        <w:snapToGrid w:val="0"/>
        <w:jc w:val="both"/>
        <w:outlineLvl w:val="7"/>
        <w:rPr>
          <w:rFonts w:ascii="Arial" w:hAnsi="Arial" w:cs="Arial"/>
          <w:sz w:val="20"/>
          <w:szCs w:val="20"/>
          <w:lang w:eastAsia="cs-CZ"/>
        </w:rPr>
      </w:pPr>
      <w:r w:rsidRPr="00284B04">
        <w:rPr>
          <w:rFonts w:ascii="Arial" w:hAnsi="Arial" w:cs="Arial"/>
          <w:sz w:val="20"/>
          <w:szCs w:val="20"/>
          <w:lang w:eastAsia="cs-CZ"/>
        </w:rPr>
        <w:tab/>
      </w:r>
    </w:p>
    <w:p w14:paraId="3C3A3533" w14:textId="77777777" w:rsidR="00131FE7" w:rsidRPr="00284B04" w:rsidRDefault="00F454AB" w:rsidP="00D8247A">
      <w:pPr>
        <w:widowControl w:val="0"/>
        <w:numPr>
          <w:ilvl w:val="1"/>
          <w:numId w:val="8"/>
        </w:numPr>
        <w:tabs>
          <w:tab w:val="left" w:pos="567"/>
        </w:tabs>
        <w:suppressAutoHyphens w:val="0"/>
        <w:snapToGrid w:val="0"/>
        <w:ind w:left="0" w:firstLine="0"/>
        <w:jc w:val="both"/>
        <w:outlineLvl w:val="7"/>
        <w:rPr>
          <w:rFonts w:ascii="Arial" w:hAnsi="Arial" w:cs="Arial"/>
          <w:sz w:val="20"/>
          <w:szCs w:val="20"/>
        </w:rPr>
      </w:pPr>
      <w:r w:rsidRPr="00284B04">
        <w:rPr>
          <w:rFonts w:ascii="Arial" w:hAnsi="Arial" w:cs="Arial"/>
          <w:sz w:val="20"/>
          <w:szCs w:val="20"/>
          <w:lang w:eastAsia="cs-CZ"/>
        </w:rPr>
        <w:t xml:space="preserve">Smluvní strany se </w:t>
      </w:r>
      <w:r w:rsidR="00476C97" w:rsidRPr="00284B04">
        <w:rPr>
          <w:rFonts w:ascii="Arial" w:hAnsi="Arial" w:cs="Arial"/>
          <w:sz w:val="20"/>
          <w:szCs w:val="20"/>
          <w:lang w:eastAsia="cs-CZ"/>
        </w:rPr>
        <w:t xml:space="preserve">dále </w:t>
      </w:r>
      <w:r w:rsidRPr="00284B04">
        <w:rPr>
          <w:rFonts w:ascii="Arial" w:hAnsi="Arial" w:cs="Arial"/>
          <w:sz w:val="20"/>
          <w:szCs w:val="20"/>
          <w:lang w:eastAsia="cs-CZ"/>
        </w:rPr>
        <w:t>dohodly, že § 1921, §</w:t>
      </w:r>
      <w:r w:rsidR="00476C97" w:rsidRPr="00284B04">
        <w:rPr>
          <w:rFonts w:ascii="Arial" w:hAnsi="Arial" w:cs="Arial"/>
          <w:sz w:val="20"/>
          <w:szCs w:val="20"/>
          <w:lang w:eastAsia="cs-CZ"/>
        </w:rPr>
        <w:t xml:space="preserve"> </w:t>
      </w:r>
      <w:r w:rsidRPr="00284B04">
        <w:rPr>
          <w:rFonts w:ascii="Arial" w:hAnsi="Arial" w:cs="Arial"/>
          <w:sz w:val="20"/>
          <w:szCs w:val="20"/>
          <w:lang w:eastAsia="cs-CZ"/>
        </w:rPr>
        <w:t>2112, § 2</w:t>
      </w:r>
      <w:r w:rsidR="00476C97" w:rsidRPr="00284B04">
        <w:rPr>
          <w:rFonts w:ascii="Arial" w:hAnsi="Arial" w:cs="Arial"/>
          <w:sz w:val="20"/>
          <w:szCs w:val="20"/>
          <w:lang w:eastAsia="cs-CZ"/>
        </w:rPr>
        <w:t>595, § 2</w:t>
      </w:r>
      <w:r w:rsidRPr="00284B04">
        <w:rPr>
          <w:rFonts w:ascii="Arial" w:hAnsi="Arial" w:cs="Arial"/>
          <w:sz w:val="20"/>
          <w:szCs w:val="20"/>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284B04">
        <w:rPr>
          <w:rFonts w:ascii="Arial" w:hAnsi="Arial" w:cs="Arial"/>
          <w:sz w:val="20"/>
          <w:szCs w:val="20"/>
          <w:lang w:eastAsia="cs-CZ"/>
        </w:rPr>
        <w:t xml:space="preserve">byť i </w:t>
      </w:r>
      <w:r w:rsidRPr="00284B04">
        <w:rPr>
          <w:rFonts w:ascii="Arial" w:hAnsi="Arial" w:cs="Arial"/>
          <w:sz w:val="20"/>
          <w:szCs w:val="20"/>
          <w:lang w:eastAsia="cs-CZ"/>
        </w:rPr>
        <w:t>nemají donucující účinky, mají přednost před obchodními zvyklostmi, pokud Smlouva nestanoví jinak.</w:t>
      </w:r>
    </w:p>
    <w:p w14:paraId="2017A9A4" w14:textId="77777777" w:rsidR="001B4F46" w:rsidRPr="00284B04" w:rsidRDefault="001B4F46" w:rsidP="00D8247A">
      <w:pPr>
        <w:pStyle w:val="Odstavecseseznamem"/>
        <w:widowControl w:val="0"/>
        <w:suppressAutoHyphens w:val="0"/>
        <w:rPr>
          <w:rFonts w:ascii="Arial" w:hAnsi="Arial" w:cs="Arial"/>
          <w:sz w:val="20"/>
          <w:szCs w:val="20"/>
        </w:rPr>
      </w:pPr>
    </w:p>
    <w:p w14:paraId="46D3B053" w14:textId="5F810450" w:rsidR="001B4F46" w:rsidRPr="00B16EF3" w:rsidRDefault="001B4F46"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B16EF3">
        <w:rPr>
          <w:rFonts w:ascii="Arial" w:hAnsi="Arial" w:cs="Arial"/>
          <w:b/>
          <w:snapToGrid w:val="0"/>
          <w:sz w:val="20"/>
          <w:szCs w:val="20"/>
          <w:lang w:eastAsia="cs-CZ"/>
        </w:rPr>
        <w:t>Režim přenesené daňové povinnosti</w:t>
      </w:r>
      <w:r w:rsidRPr="00B16EF3">
        <w:rPr>
          <w:rFonts w:ascii="Arial" w:hAnsi="Arial" w:cs="Arial"/>
          <w:snapToGrid w:val="0"/>
          <w:sz w:val="20"/>
          <w:szCs w:val="20"/>
          <w:lang w:eastAsia="cs-CZ"/>
        </w:rPr>
        <w:t xml:space="preserve"> se na stavební práce dle této Smlouvy nevztahuje.</w:t>
      </w:r>
    </w:p>
    <w:p w14:paraId="42203F63" w14:textId="77777777" w:rsidR="00BA704C" w:rsidRPr="00284B04" w:rsidRDefault="00BA704C" w:rsidP="00D8247A">
      <w:pPr>
        <w:widowControl w:val="0"/>
        <w:tabs>
          <w:tab w:val="left" w:pos="567"/>
        </w:tabs>
        <w:suppressAutoHyphens w:val="0"/>
        <w:snapToGrid w:val="0"/>
        <w:jc w:val="both"/>
        <w:outlineLvl w:val="7"/>
        <w:rPr>
          <w:rFonts w:ascii="Arial" w:hAnsi="Arial" w:cs="Arial"/>
          <w:snapToGrid w:val="0"/>
          <w:sz w:val="20"/>
          <w:szCs w:val="20"/>
          <w:lang w:eastAsia="cs-CZ"/>
        </w:rPr>
      </w:pPr>
    </w:p>
    <w:p w14:paraId="6A2C8DA2" w14:textId="77777777" w:rsidR="00BA704C" w:rsidRPr="00284B04" w:rsidRDefault="00BA704C"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4A42636E" w14:textId="77777777" w:rsidR="00BB7FBF" w:rsidRPr="00284B04" w:rsidRDefault="00BB7FBF" w:rsidP="00D8247A">
      <w:pPr>
        <w:widowControl w:val="0"/>
        <w:suppressAutoHyphens w:val="0"/>
        <w:overflowPunct w:val="0"/>
        <w:autoSpaceDE w:val="0"/>
        <w:autoSpaceDN w:val="0"/>
        <w:adjustRightInd w:val="0"/>
        <w:spacing w:after="120"/>
        <w:ind w:left="360"/>
        <w:jc w:val="both"/>
        <w:textAlignment w:val="baseline"/>
        <w:rPr>
          <w:rFonts w:ascii="Arial" w:hAnsi="Arial" w:cs="Arial"/>
          <w:b/>
          <w:snapToGrid w:val="0"/>
          <w:color w:val="000000"/>
          <w:sz w:val="20"/>
          <w:szCs w:val="20"/>
        </w:rPr>
      </w:pPr>
    </w:p>
    <w:p w14:paraId="6F083DEB" w14:textId="4C5F37EB" w:rsidR="009A465C" w:rsidRPr="002A00DC" w:rsidRDefault="00BB7FBF"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007D4485" w:rsidRPr="002A00DC">
          <w:rPr>
            <w:rFonts w:ascii="Arial" w:hAnsi="Arial" w:cs="Arial"/>
            <w:b/>
            <w:snapToGrid w:val="0"/>
            <w:sz w:val="20"/>
            <w:szCs w:val="20"/>
            <w:lang w:eastAsia="cs-CZ"/>
          </w:rPr>
          <w:t>obec@castrov.cz</w:t>
        </w:r>
      </w:hyperlink>
      <w:r w:rsidRPr="002A00DC">
        <w:rPr>
          <w:rFonts w:ascii="Arial" w:hAnsi="Arial" w:cs="Arial"/>
          <w:snapToGrid w:val="0"/>
          <w:sz w:val="20"/>
          <w:szCs w:val="20"/>
          <w:lang w:eastAsia="cs-CZ"/>
        </w:rPr>
        <w:t xml:space="preserve">. </w:t>
      </w:r>
    </w:p>
    <w:p w14:paraId="7FA5E4B8" w14:textId="1EAC4CB0" w:rsidR="00095B49" w:rsidRDefault="00095B49" w:rsidP="00095B49">
      <w:pPr>
        <w:widowControl w:val="0"/>
        <w:tabs>
          <w:tab w:val="left" w:pos="567"/>
        </w:tabs>
        <w:suppressAutoHyphens w:val="0"/>
        <w:snapToGrid w:val="0"/>
        <w:jc w:val="both"/>
        <w:outlineLvl w:val="7"/>
        <w:rPr>
          <w:rFonts w:ascii="Arial" w:hAnsi="Arial" w:cs="Arial"/>
          <w:snapToGrid w:val="0"/>
          <w:sz w:val="20"/>
          <w:szCs w:val="20"/>
          <w:lang w:eastAsia="cs-CZ"/>
        </w:rPr>
      </w:pPr>
    </w:p>
    <w:p w14:paraId="702C3D77" w14:textId="77777777" w:rsidR="00043E26" w:rsidRPr="00284B04" w:rsidRDefault="00043E26"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rPr>
        <w:lastRenderedPageBreak/>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284B04" w:rsidRDefault="004A55B7" w:rsidP="00D8247A">
      <w:pPr>
        <w:pStyle w:val="Nadpis2"/>
        <w:keepNext w:val="0"/>
        <w:widowControl w:val="0"/>
        <w:numPr>
          <w:ilvl w:val="0"/>
          <w:numId w:val="0"/>
        </w:numPr>
        <w:suppressAutoHyphens w:val="0"/>
        <w:ind w:left="576" w:hanging="576"/>
        <w:rPr>
          <w:rFonts w:ascii="Arial" w:hAnsi="Arial" w:cs="Arial"/>
          <w:sz w:val="20"/>
          <w:szCs w:val="20"/>
        </w:rPr>
      </w:pPr>
    </w:p>
    <w:p w14:paraId="15D91590" w14:textId="77777777" w:rsidR="00284B04" w:rsidRDefault="00284B04" w:rsidP="00D8247A">
      <w:pPr>
        <w:pStyle w:val="Nadpis2"/>
        <w:keepNext w:val="0"/>
        <w:widowControl w:val="0"/>
        <w:numPr>
          <w:ilvl w:val="0"/>
          <w:numId w:val="0"/>
        </w:numPr>
        <w:suppressAutoHyphens w:val="0"/>
        <w:ind w:left="578" w:hanging="578"/>
        <w:rPr>
          <w:rFonts w:ascii="Arial" w:hAnsi="Arial" w:cs="Arial"/>
          <w:sz w:val="20"/>
          <w:szCs w:val="20"/>
        </w:rPr>
      </w:pPr>
    </w:p>
    <w:p w14:paraId="4477DF51" w14:textId="0662C2D5" w:rsidR="003D3964" w:rsidRPr="00284B04" w:rsidRDefault="003D3964" w:rsidP="00D8247A">
      <w:pPr>
        <w:pStyle w:val="Nadpis2"/>
        <w:keepNext w:val="0"/>
        <w:widowControl w:val="0"/>
        <w:numPr>
          <w:ilvl w:val="0"/>
          <w:numId w:val="0"/>
        </w:numPr>
        <w:suppressAutoHyphens w:val="0"/>
        <w:ind w:left="578" w:hanging="578"/>
        <w:rPr>
          <w:rFonts w:ascii="Arial" w:hAnsi="Arial" w:cs="Arial"/>
          <w:sz w:val="20"/>
          <w:szCs w:val="20"/>
        </w:rPr>
      </w:pPr>
      <w:r w:rsidRPr="00284B04">
        <w:rPr>
          <w:rFonts w:ascii="Arial" w:hAnsi="Arial" w:cs="Arial"/>
          <w:sz w:val="20"/>
          <w:szCs w:val="20"/>
        </w:rPr>
        <w:t xml:space="preserve">Článek </w:t>
      </w:r>
      <w:r w:rsidR="00806573" w:rsidRPr="00284B04">
        <w:rPr>
          <w:rFonts w:ascii="Arial" w:hAnsi="Arial" w:cs="Arial"/>
          <w:sz w:val="20"/>
          <w:szCs w:val="20"/>
        </w:rPr>
        <w:t>I</w:t>
      </w:r>
      <w:r w:rsidRPr="00284B04">
        <w:rPr>
          <w:rFonts w:ascii="Arial" w:hAnsi="Arial" w:cs="Arial"/>
          <w:sz w:val="20"/>
          <w:szCs w:val="20"/>
        </w:rPr>
        <w:t>X.</w:t>
      </w:r>
    </w:p>
    <w:p w14:paraId="45BF0476" w14:textId="77777777" w:rsidR="00B9148F" w:rsidRPr="00284B04" w:rsidRDefault="00131FE7"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Obchodní podmínky</w:t>
      </w:r>
    </w:p>
    <w:p w14:paraId="4C1AFB22" w14:textId="77777777" w:rsidR="00A021CA" w:rsidRPr="00284B04" w:rsidRDefault="00131FE7" w:rsidP="00D8247A">
      <w:pPr>
        <w:widowControl w:val="0"/>
        <w:numPr>
          <w:ilvl w:val="1"/>
          <w:numId w:val="9"/>
        </w:numPr>
        <w:tabs>
          <w:tab w:val="left" w:pos="567"/>
        </w:tabs>
        <w:suppressAutoHyphens w:val="0"/>
        <w:ind w:left="0" w:firstLine="0"/>
        <w:jc w:val="both"/>
        <w:rPr>
          <w:rFonts w:ascii="Arial" w:hAnsi="Arial" w:cs="Arial"/>
          <w:sz w:val="20"/>
          <w:szCs w:val="20"/>
        </w:rPr>
      </w:pPr>
      <w:r w:rsidRPr="00284B04">
        <w:rPr>
          <w:rFonts w:ascii="Arial" w:hAnsi="Arial" w:cs="Arial"/>
          <w:sz w:val="20"/>
          <w:szCs w:val="20"/>
        </w:rPr>
        <w:t xml:space="preserve">Smluvní strany tímto při určení svých vzájemných práv a povinností odkazují na nedílnou součást této smlouvy, a to na obchodní podmínky </w:t>
      </w:r>
      <w:r w:rsidR="00770282" w:rsidRPr="00284B04">
        <w:rPr>
          <w:rFonts w:ascii="Arial" w:hAnsi="Arial" w:cs="Arial"/>
          <w:sz w:val="20"/>
          <w:szCs w:val="20"/>
        </w:rPr>
        <w:t>O</w:t>
      </w:r>
      <w:r w:rsidR="003B392A" w:rsidRPr="00284B04">
        <w:rPr>
          <w:rFonts w:ascii="Arial" w:hAnsi="Arial" w:cs="Arial"/>
          <w:sz w:val="20"/>
          <w:szCs w:val="20"/>
        </w:rPr>
        <w:t xml:space="preserve">bjednatele, jakožto </w:t>
      </w:r>
      <w:r w:rsidRPr="00284B04">
        <w:rPr>
          <w:rFonts w:ascii="Arial" w:hAnsi="Arial" w:cs="Arial"/>
          <w:sz w:val="20"/>
          <w:szCs w:val="20"/>
        </w:rPr>
        <w:t xml:space="preserve">zadavatele </w:t>
      </w:r>
      <w:r w:rsidR="003B392A" w:rsidRPr="00284B04">
        <w:rPr>
          <w:rFonts w:ascii="Arial" w:hAnsi="Arial" w:cs="Arial"/>
          <w:sz w:val="20"/>
          <w:szCs w:val="20"/>
        </w:rPr>
        <w:t xml:space="preserve">výše uvedené </w:t>
      </w:r>
      <w:r w:rsidRPr="00284B04">
        <w:rPr>
          <w:rFonts w:ascii="Arial" w:hAnsi="Arial" w:cs="Arial"/>
          <w:sz w:val="20"/>
          <w:szCs w:val="20"/>
        </w:rPr>
        <w:t>veřejn</w:t>
      </w:r>
      <w:r w:rsidR="003B392A" w:rsidRPr="00284B04">
        <w:rPr>
          <w:rFonts w:ascii="Arial" w:hAnsi="Arial" w:cs="Arial"/>
          <w:sz w:val="20"/>
          <w:szCs w:val="20"/>
        </w:rPr>
        <w:t>é</w:t>
      </w:r>
      <w:r w:rsidRPr="00284B04">
        <w:rPr>
          <w:rFonts w:ascii="Arial" w:hAnsi="Arial" w:cs="Arial"/>
          <w:sz w:val="20"/>
          <w:szCs w:val="20"/>
        </w:rPr>
        <w:t xml:space="preserve"> zakázk</w:t>
      </w:r>
      <w:r w:rsidR="003B392A" w:rsidRPr="00284B04">
        <w:rPr>
          <w:rFonts w:ascii="Arial" w:hAnsi="Arial" w:cs="Arial"/>
          <w:sz w:val="20"/>
          <w:szCs w:val="20"/>
        </w:rPr>
        <w:t>y</w:t>
      </w:r>
      <w:r w:rsidRPr="00284B04">
        <w:rPr>
          <w:rFonts w:ascii="Arial" w:hAnsi="Arial" w:cs="Arial"/>
          <w:sz w:val="20"/>
          <w:szCs w:val="20"/>
        </w:rPr>
        <w:t>.</w:t>
      </w:r>
    </w:p>
    <w:p w14:paraId="42212024" w14:textId="77777777" w:rsidR="00131FE7" w:rsidRPr="00284B04" w:rsidRDefault="00131FE7" w:rsidP="00D8247A">
      <w:pPr>
        <w:widowControl w:val="0"/>
        <w:suppressAutoHyphens w:val="0"/>
        <w:ind w:left="720"/>
        <w:jc w:val="both"/>
        <w:rPr>
          <w:rFonts w:ascii="Arial" w:hAnsi="Arial" w:cs="Arial"/>
          <w:sz w:val="20"/>
          <w:szCs w:val="20"/>
        </w:rPr>
      </w:pPr>
    </w:p>
    <w:p w14:paraId="0BDAE849" w14:textId="77777777" w:rsidR="00131FE7" w:rsidRPr="00284B04" w:rsidRDefault="008A0551" w:rsidP="00D8247A">
      <w:pPr>
        <w:widowControl w:val="0"/>
        <w:numPr>
          <w:ilvl w:val="1"/>
          <w:numId w:val="9"/>
        </w:numPr>
        <w:tabs>
          <w:tab w:val="left" w:pos="567"/>
        </w:tabs>
        <w:suppressAutoHyphens w:val="0"/>
        <w:ind w:left="0" w:firstLine="0"/>
        <w:jc w:val="both"/>
        <w:rPr>
          <w:rFonts w:ascii="Arial" w:hAnsi="Arial" w:cs="Arial"/>
          <w:sz w:val="20"/>
          <w:szCs w:val="20"/>
        </w:rPr>
      </w:pPr>
      <w:r w:rsidRPr="00284B04">
        <w:rPr>
          <w:rFonts w:ascii="Arial" w:hAnsi="Arial" w:cs="Arial"/>
          <w:sz w:val="20"/>
          <w:szCs w:val="20"/>
        </w:rPr>
        <w:t xml:space="preserve">V případě rozporu obchodních podmínek a této smlouvy mají přednost ustanovení </w:t>
      </w:r>
      <w:r w:rsidR="003B392A" w:rsidRPr="00284B04">
        <w:rPr>
          <w:rFonts w:ascii="Arial" w:hAnsi="Arial" w:cs="Arial"/>
          <w:sz w:val="20"/>
          <w:szCs w:val="20"/>
        </w:rPr>
        <w:t>uvedená v</w:t>
      </w:r>
      <w:r w:rsidR="009D7CE9" w:rsidRPr="00284B04">
        <w:rPr>
          <w:rFonts w:ascii="Arial" w:hAnsi="Arial" w:cs="Arial"/>
          <w:sz w:val="20"/>
          <w:szCs w:val="20"/>
        </w:rPr>
        <w:t>e smlouvě</w:t>
      </w:r>
      <w:r w:rsidRPr="00284B04">
        <w:rPr>
          <w:rFonts w:ascii="Arial" w:hAnsi="Arial" w:cs="Arial"/>
          <w:sz w:val="20"/>
          <w:szCs w:val="20"/>
        </w:rPr>
        <w:t>.</w:t>
      </w:r>
    </w:p>
    <w:p w14:paraId="680DFEE0" w14:textId="77777777" w:rsidR="00A94631" w:rsidRPr="00284B04" w:rsidRDefault="00A94631" w:rsidP="00D8247A">
      <w:pPr>
        <w:widowControl w:val="0"/>
        <w:tabs>
          <w:tab w:val="left" w:pos="567"/>
        </w:tabs>
        <w:suppressAutoHyphens w:val="0"/>
        <w:jc w:val="both"/>
        <w:rPr>
          <w:rFonts w:ascii="Arial" w:hAnsi="Arial" w:cs="Arial"/>
          <w:sz w:val="20"/>
          <w:szCs w:val="20"/>
        </w:rPr>
      </w:pPr>
    </w:p>
    <w:p w14:paraId="7BF7C6B7" w14:textId="77777777" w:rsidR="0009719D" w:rsidRPr="00284B04" w:rsidRDefault="0009719D" w:rsidP="00D8247A">
      <w:pPr>
        <w:widowControl w:val="0"/>
        <w:numPr>
          <w:ilvl w:val="1"/>
          <w:numId w:val="9"/>
        </w:numPr>
        <w:tabs>
          <w:tab w:val="left" w:pos="567"/>
        </w:tabs>
        <w:suppressAutoHyphens w:val="0"/>
        <w:jc w:val="both"/>
        <w:rPr>
          <w:rFonts w:ascii="Arial" w:hAnsi="Arial" w:cs="Arial"/>
          <w:sz w:val="20"/>
          <w:szCs w:val="20"/>
        </w:rPr>
      </w:pPr>
      <w:r w:rsidRPr="00284B04">
        <w:rPr>
          <w:rFonts w:ascii="Arial" w:hAnsi="Arial" w:cs="Arial"/>
          <w:sz w:val="20"/>
          <w:szCs w:val="20"/>
        </w:rPr>
        <w:t xml:space="preserve">Zhotovitel tímto prohlašuje, že OP zadavatele zná, akceptuje je a rozumí jim. </w:t>
      </w:r>
    </w:p>
    <w:p w14:paraId="6B8F5789" w14:textId="77777777" w:rsidR="004A55B7" w:rsidRPr="00284B04" w:rsidRDefault="004A55B7"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14:paraId="0B60D3FE" w14:textId="77777777" w:rsidR="00284B04" w:rsidRDefault="00284B04"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14:paraId="751E02C0" w14:textId="757B044C" w:rsidR="00831C04" w:rsidRPr="00284B04" w:rsidRDefault="00831C04"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r w:rsidRPr="00284B04">
        <w:rPr>
          <w:rFonts w:ascii="Arial" w:hAnsi="Arial" w:cs="Arial"/>
          <w:b/>
          <w:bCs/>
          <w:snapToGrid w:val="0"/>
          <w:sz w:val="20"/>
          <w:szCs w:val="20"/>
          <w:lang w:eastAsia="cs-CZ"/>
        </w:rPr>
        <w:t>Článek X</w:t>
      </w:r>
      <w:r w:rsidR="000C1E31" w:rsidRPr="00284B04">
        <w:rPr>
          <w:rFonts w:ascii="Arial" w:hAnsi="Arial" w:cs="Arial"/>
          <w:b/>
          <w:bCs/>
          <w:snapToGrid w:val="0"/>
          <w:sz w:val="20"/>
          <w:szCs w:val="20"/>
          <w:lang w:eastAsia="cs-CZ"/>
        </w:rPr>
        <w:t>.</w:t>
      </w:r>
    </w:p>
    <w:p w14:paraId="1B5C73D1" w14:textId="77777777" w:rsidR="00831C04" w:rsidRPr="00284B04" w:rsidRDefault="00831C04"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Odpovědnost za vady díla a záruka za jakost</w:t>
      </w:r>
    </w:p>
    <w:p w14:paraId="6F72C1E7" w14:textId="0CD5D2A4" w:rsidR="003A4246" w:rsidRPr="00284B04" w:rsidRDefault="003A4246" w:rsidP="00D8247A">
      <w:pPr>
        <w:pStyle w:val="Zkladntextodsazen21"/>
        <w:widowControl w:val="0"/>
        <w:numPr>
          <w:ilvl w:val="1"/>
          <w:numId w:val="10"/>
        </w:numPr>
        <w:tabs>
          <w:tab w:val="left" w:pos="567"/>
        </w:tabs>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Zhotovitel poskytuje na dílo, které je předmětem této Smlouvy, záruku za jakost v délce trvání </w:t>
      </w:r>
      <w:r w:rsidRPr="00284B04">
        <w:rPr>
          <w:rFonts w:ascii="Arial" w:hAnsi="Arial" w:cs="Arial"/>
          <w:b/>
          <w:sz w:val="20"/>
          <w:szCs w:val="20"/>
          <w:lang w:eastAsia="cs-CZ"/>
        </w:rPr>
        <w:t>60 měsíců</w:t>
      </w:r>
      <w:r w:rsidRPr="00284B04">
        <w:rPr>
          <w:rFonts w:ascii="Arial" w:hAnsi="Arial" w:cs="Arial"/>
          <w:sz w:val="20"/>
          <w:szCs w:val="20"/>
          <w:lang w:eastAsia="cs-CZ"/>
        </w:rPr>
        <w:t>.</w:t>
      </w:r>
    </w:p>
    <w:p w14:paraId="0E6C050A" w14:textId="77777777" w:rsidR="00A94631" w:rsidRPr="00284B04" w:rsidRDefault="00A94631" w:rsidP="00D8247A">
      <w:pPr>
        <w:pStyle w:val="Zkladntextodsazen21"/>
        <w:widowControl w:val="0"/>
        <w:tabs>
          <w:tab w:val="left" w:pos="567"/>
        </w:tabs>
        <w:suppressAutoHyphens w:val="0"/>
        <w:ind w:firstLine="0"/>
        <w:rPr>
          <w:rFonts w:ascii="Arial" w:hAnsi="Arial" w:cs="Arial"/>
          <w:sz w:val="20"/>
          <w:szCs w:val="20"/>
          <w:lang w:eastAsia="cs-CZ"/>
        </w:rPr>
      </w:pPr>
    </w:p>
    <w:p w14:paraId="610A0468" w14:textId="77777777" w:rsidR="0091657F" w:rsidRPr="00284B04" w:rsidRDefault="0091657F" w:rsidP="00D8247A">
      <w:pPr>
        <w:pStyle w:val="Zkladntextodsazen21"/>
        <w:widowControl w:val="0"/>
        <w:numPr>
          <w:ilvl w:val="1"/>
          <w:numId w:val="10"/>
        </w:numPr>
        <w:tabs>
          <w:tab w:val="left" w:pos="567"/>
        </w:tabs>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Záruka za jakost počíná běžet ode dne podepsání písemného protokolu o předání a převzetí díla bez vad.  </w:t>
      </w:r>
    </w:p>
    <w:p w14:paraId="5857F753" w14:textId="77777777" w:rsidR="0091657F" w:rsidRPr="00284B04" w:rsidRDefault="0091657F" w:rsidP="00D8247A">
      <w:pPr>
        <w:widowControl w:val="0"/>
        <w:suppressAutoHyphens w:val="0"/>
        <w:overflowPunct w:val="0"/>
        <w:autoSpaceDE w:val="0"/>
        <w:autoSpaceDN w:val="0"/>
        <w:adjustRightInd w:val="0"/>
        <w:textAlignment w:val="baseline"/>
        <w:outlineLvl w:val="1"/>
        <w:rPr>
          <w:rFonts w:ascii="Arial" w:hAnsi="Arial" w:cs="Arial"/>
          <w:b/>
          <w:bCs/>
          <w:snapToGrid w:val="0"/>
          <w:sz w:val="20"/>
          <w:szCs w:val="20"/>
          <w:lang w:eastAsia="cs-CZ"/>
        </w:rPr>
      </w:pPr>
    </w:p>
    <w:p w14:paraId="41B81A6C" w14:textId="77777777" w:rsidR="00831C04" w:rsidRPr="00284B04" w:rsidRDefault="00831C04" w:rsidP="00D8247A">
      <w:pPr>
        <w:pStyle w:val="Zkladntextodsazen21"/>
        <w:widowControl w:val="0"/>
        <w:numPr>
          <w:ilvl w:val="1"/>
          <w:numId w:val="10"/>
        </w:numPr>
        <w:tabs>
          <w:tab w:val="left" w:pos="567"/>
        </w:tabs>
        <w:suppressAutoHyphens w:val="0"/>
        <w:ind w:left="0" w:firstLine="0"/>
        <w:rPr>
          <w:rFonts w:ascii="Arial" w:hAnsi="Arial" w:cs="Arial"/>
          <w:sz w:val="20"/>
          <w:szCs w:val="20"/>
        </w:rPr>
      </w:pPr>
      <w:r w:rsidRPr="00284B04">
        <w:rPr>
          <w:rFonts w:ascii="Arial" w:hAnsi="Arial" w:cs="Arial"/>
          <w:sz w:val="20"/>
          <w:szCs w:val="20"/>
        </w:rPr>
        <w:t>Bližší podmínky upravující odpovědnost za vady díla a záruku za jakost jsou uvedeny v příslušné části OP.</w:t>
      </w:r>
    </w:p>
    <w:p w14:paraId="4EDA70F5" w14:textId="77777777" w:rsidR="00B9148F" w:rsidRPr="00284B04" w:rsidRDefault="00B9148F" w:rsidP="00D8247A">
      <w:pPr>
        <w:pStyle w:val="Zkladntextodsazen21"/>
        <w:widowControl w:val="0"/>
        <w:suppressAutoHyphens w:val="0"/>
        <w:ind w:firstLine="0"/>
        <w:jc w:val="center"/>
        <w:rPr>
          <w:rFonts w:ascii="Arial" w:hAnsi="Arial" w:cs="Arial"/>
          <w:b/>
          <w:sz w:val="20"/>
          <w:szCs w:val="20"/>
        </w:rPr>
      </w:pPr>
    </w:p>
    <w:p w14:paraId="4917DD7C" w14:textId="77777777" w:rsidR="001E237B" w:rsidRDefault="001E237B" w:rsidP="00D8247A">
      <w:pPr>
        <w:pStyle w:val="Zkladntextodsazen21"/>
        <w:widowControl w:val="0"/>
        <w:suppressAutoHyphens w:val="0"/>
        <w:ind w:firstLine="0"/>
        <w:jc w:val="center"/>
        <w:rPr>
          <w:rFonts w:ascii="Arial" w:hAnsi="Arial" w:cs="Arial"/>
          <w:b/>
          <w:sz w:val="20"/>
          <w:szCs w:val="20"/>
        </w:rPr>
      </w:pPr>
    </w:p>
    <w:p w14:paraId="2D2C4B09" w14:textId="590C54A3" w:rsidR="00401E86" w:rsidRPr="00284B04" w:rsidRDefault="00401E86" w:rsidP="00D8247A">
      <w:pPr>
        <w:pStyle w:val="Zkladntextodsazen21"/>
        <w:widowControl w:val="0"/>
        <w:suppressAutoHyphens w:val="0"/>
        <w:ind w:firstLine="0"/>
        <w:jc w:val="center"/>
        <w:rPr>
          <w:rFonts w:ascii="Arial" w:hAnsi="Arial" w:cs="Arial"/>
          <w:b/>
          <w:sz w:val="20"/>
          <w:szCs w:val="20"/>
        </w:rPr>
      </w:pPr>
      <w:r w:rsidRPr="00284B04">
        <w:rPr>
          <w:rFonts w:ascii="Arial" w:hAnsi="Arial" w:cs="Arial"/>
          <w:b/>
          <w:sz w:val="20"/>
          <w:szCs w:val="20"/>
        </w:rPr>
        <w:t>Článek XI.</w:t>
      </w:r>
    </w:p>
    <w:p w14:paraId="17475E8E" w14:textId="77777777" w:rsidR="00401E86" w:rsidRPr="00284B04" w:rsidRDefault="00401E86"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Platnost a účinnost smlouvy</w:t>
      </w:r>
    </w:p>
    <w:p w14:paraId="16E7D1AE" w14:textId="77777777" w:rsidR="00885F11" w:rsidRPr="00284B04" w:rsidRDefault="00885F11" w:rsidP="00D8247A">
      <w:pPr>
        <w:pStyle w:val="Zkladntextodsazen21"/>
        <w:widowControl w:val="0"/>
        <w:numPr>
          <w:ilvl w:val="0"/>
          <w:numId w:val="15"/>
        </w:numPr>
        <w:tabs>
          <w:tab w:val="left" w:pos="567"/>
        </w:tabs>
        <w:suppressAutoHyphens w:val="0"/>
        <w:ind w:left="0" w:firstLine="0"/>
        <w:rPr>
          <w:rFonts w:ascii="Arial" w:hAnsi="Arial" w:cs="Arial"/>
          <w:sz w:val="20"/>
          <w:szCs w:val="20"/>
        </w:rPr>
      </w:pPr>
      <w:r w:rsidRPr="00284B04">
        <w:rPr>
          <w:rFonts w:ascii="Arial" w:hAnsi="Arial" w:cs="Arial"/>
          <w:sz w:val="20"/>
          <w:szCs w:val="20"/>
        </w:rPr>
        <w:t>Tato Smlouva o dílo je vyhotovena v elektronické podobě, přičemž obě smluvní strany obdrží její elektronický originál.</w:t>
      </w:r>
    </w:p>
    <w:p w14:paraId="5663B69C" w14:textId="77777777" w:rsidR="00885F11" w:rsidRPr="00284B04" w:rsidRDefault="00885F11" w:rsidP="00D8247A">
      <w:pPr>
        <w:pStyle w:val="Zkladntextodsazen21"/>
        <w:widowControl w:val="0"/>
        <w:suppressAutoHyphens w:val="0"/>
        <w:ind w:firstLine="0"/>
        <w:rPr>
          <w:rFonts w:ascii="Arial" w:hAnsi="Arial" w:cs="Arial"/>
          <w:sz w:val="20"/>
          <w:szCs w:val="20"/>
        </w:rPr>
      </w:pPr>
    </w:p>
    <w:p w14:paraId="4A615391" w14:textId="77777777" w:rsidR="00885F11" w:rsidRPr="00284B04" w:rsidRDefault="00885F11" w:rsidP="00D8247A">
      <w:pPr>
        <w:pStyle w:val="Zkladntextodsazen21"/>
        <w:widowControl w:val="0"/>
        <w:numPr>
          <w:ilvl w:val="0"/>
          <w:numId w:val="15"/>
        </w:numPr>
        <w:tabs>
          <w:tab w:val="left" w:pos="567"/>
        </w:tabs>
        <w:suppressAutoHyphens w:val="0"/>
        <w:ind w:left="0" w:firstLine="0"/>
        <w:rPr>
          <w:rFonts w:ascii="Arial" w:hAnsi="Arial" w:cs="Arial"/>
          <w:sz w:val="20"/>
          <w:szCs w:val="20"/>
        </w:rPr>
      </w:pPr>
      <w:r w:rsidRPr="00284B04">
        <w:rPr>
          <w:rFonts w:ascii="Arial" w:hAnsi="Arial" w:cs="Arial"/>
          <w:sz w:val="20"/>
          <w:szCs w:val="20"/>
        </w:rPr>
        <w:t xml:space="preserve">Smlouva je </w:t>
      </w:r>
      <w:r w:rsidRPr="00284B04">
        <w:rPr>
          <w:rFonts w:ascii="Arial" w:hAnsi="Arial" w:cs="Arial"/>
          <w:b/>
          <w:sz w:val="20"/>
          <w:szCs w:val="20"/>
          <w:u w:val="single"/>
        </w:rPr>
        <w:t>platná</w:t>
      </w:r>
      <w:r w:rsidRPr="00284B0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12CFB3CD" w14:textId="77777777" w:rsidR="00885F11" w:rsidRPr="00284B04" w:rsidRDefault="00885F11" w:rsidP="00D8247A">
      <w:pPr>
        <w:pStyle w:val="Zkladntextodsazen21"/>
        <w:widowControl w:val="0"/>
        <w:suppressAutoHyphens w:val="0"/>
        <w:ind w:firstLine="0"/>
        <w:rPr>
          <w:rFonts w:ascii="Arial" w:hAnsi="Arial" w:cs="Arial"/>
          <w:sz w:val="20"/>
          <w:szCs w:val="20"/>
        </w:rPr>
      </w:pPr>
    </w:p>
    <w:p w14:paraId="6313C856" w14:textId="46B7F178" w:rsidR="00C17941" w:rsidRPr="000A34B7" w:rsidRDefault="00C17941" w:rsidP="00C17941">
      <w:pPr>
        <w:pStyle w:val="Zkladntextodsazen21"/>
        <w:numPr>
          <w:ilvl w:val="0"/>
          <w:numId w:val="15"/>
        </w:numPr>
        <w:ind w:left="0" w:firstLine="0"/>
        <w:rPr>
          <w:rFonts w:ascii="Arial" w:hAnsi="Arial" w:cs="Arial"/>
          <w:sz w:val="20"/>
          <w:szCs w:val="20"/>
        </w:rPr>
      </w:pPr>
      <w:r w:rsidRPr="000A34B7">
        <w:rPr>
          <w:rFonts w:ascii="Arial" w:hAnsi="Arial" w:cs="Arial"/>
          <w:b/>
          <w:sz w:val="20"/>
          <w:szCs w:val="20"/>
        </w:rPr>
        <w:t>Smlouva je uzavírána s </w:t>
      </w:r>
      <w:r w:rsidRPr="000A34B7">
        <w:rPr>
          <w:rFonts w:ascii="Arial" w:hAnsi="Arial" w:cs="Arial"/>
          <w:b/>
          <w:sz w:val="20"/>
          <w:szCs w:val="20"/>
          <w:u w:val="single"/>
        </w:rPr>
        <w:t>odloženou účinností</w:t>
      </w:r>
      <w:r w:rsidRPr="000A34B7">
        <w:rPr>
          <w:rFonts w:ascii="Arial" w:hAnsi="Arial" w:cs="Arial"/>
          <w:sz w:val="20"/>
          <w:szCs w:val="20"/>
        </w:rPr>
        <w:t xml:space="preserve">, přičemž tato </w:t>
      </w:r>
      <w:r w:rsidRPr="000A34B7">
        <w:rPr>
          <w:rFonts w:ascii="Arial" w:hAnsi="Arial" w:cs="Arial"/>
          <w:b/>
          <w:sz w:val="20"/>
          <w:szCs w:val="20"/>
        </w:rPr>
        <w:t>Smlouva nabývá účinnosti dnem odeslání písemné výzvy</w:t>
      </w:r>
      <w:r w:rsidRPr="000A34B7">
        <w:rPr>
          <w:rFonts w:ascii="Arial" w:hAnsi="Arial" w:cs="Arial"/>
          <w:sz w:val="20"/>
          <w:szCs w:val="20"/>
        </w:rPr>
        <w:t xml:space="preserve"> Zhotoviteli k převzetí stav</w:t>
      </w:r>
      <w:r w:rsidR="00734F61">
        <w:rPr>
          <w:rFonts w:ascii="Arial" w:hAnsi="Arial" w:cs="Arial"/>
          <w:sz w:val="20"/>
          <w:szCs w:val="20"/>
        </w:rPr>
        <w:t>eniš</w:t>
      </w:r>
      <w:r w:rsidRPr="000A34B7">
        <w:rPr>
          <w:rFonts w:ascii="Arial" w:hAnsi="Arial" w:cs="Arial"/>
          <w:sz w:val="20"/>
          <w:szCs w:val="20"/>
        </w:rPr>
        <w:t>tě Objednatelem.</w:t>
      </w:r>
    </w:p>
    <w:p w14:paraId="08F96AC8" w14:textId="77777777" w:rsidR="00C17941" w:rsidRPr="000A34B7" w:rsidRDefault="00C17941" w:rsidP="00C17941">
      <w:pPr>
        <w:pStyle w:val="Odstavecseseznamem"/>
        <w:rPr>
          <w:rFonts w:ascii="Arial" w:hAnsi="Arial" w:cs="Arial"/>
          <w:sz w:val="20"/>
          <w:szCs w:val="20"/>
        </w:rPr>
      </w:pPr>
    </w:p>
    <w:p w14:paraId="63821E78" w14:textId="77777777" w:rsidR="00C17941" w:rsidRPr="000A34B7" w:rsidRDefault="00C17941" w:rsidP="00C17941">
      <w:pPr>
        <w:pStyle w:val="Zkladntextodsazen21"/>
        <w:numPr>
          <w:ilvl w:val="0"/>
          <w:numId w:val="15"/>
        </w:numPr>
        <w:ind w:left="0" w:firstLine="0"/>
        <w:rPr>
          <w:rFonts w:ascii="Arial" w:hAnsi="Arial" w:cs="Arial"/>
          <w:sz w:val="20"/>
          <w:szCs w:val="20"/>
        </w:rPr>
      </w:pPr>
      <w:r w:rsidRPr="000A34B7">
        <w:rPr>
          <w:rFonts w:ascii="Arial" w:hAnsi="Arial" w:cs="Arial"/>
          <w:sz w:val="20"/>
          <w:szCs w:val="20"/>
        </w:rPr>
        <w:t xml:space="preserve">Objednatel je povinen po rozhodnutí o finančním zajištění akce zaslat Zhotoviteli písemnou výzvu k převzetí staveniště. </w:t>
      </w:r>
    </w:p>
    <w:p w14:paraId="11D7DB0E" w14:textId="77777777" w:rsidR="00C17941" w:rsidRPr="000A34B7" w:rsidRDefault="00C17941" w:rsidP="00C17941">
      <w:pPr>
        <w:pStyle w:val="Odstavecseseznamem"/>
        <w:rPr>
          <w:rFonts w:ascii="Arial" w:hAnsi="Arial" w:cs="Arial"/>
          <w:sz w:val="20"/>
          <w:szCs w:val="20"/>
        </w:rPr>
      </w:pPr>
    </w:p>
    <w:p w14:paraId="20FB6C6C" w14:textId="536C3765" w:rsidR="00C17941" w:rsidRPr="000A34B7" w:rsidRDefault="00C17941" w:rsidP="00C17941">
      <w:pPr>
        <w:pStyle w:val="Zkladntextodsazen21"/>
        <w:numPr>
          <w:ilvl w:val="0"/>
          <w:numId w:val="15"/>
        </w:numPr>
        <w:ind w:left="0" w:firstLine="0"/>
        <w:rPr>
          <w:rFonts w:ascii="Arial" w:hAnsi="Arial" w:cs="Arial"/>
          <w:sz w:val="20"/>
          <w:szCs w:val="20"/>
        </w:rPr>
      </w:pPr>
      <w:r w:rsidRPr="000A34B7">
        <w:rPr>
          <w:rFonts w:ascii="Arial" w:hAnsi="Arial" w:cs="Arial"/>
          <w:sz w:val="20"/>
          <w:szCs w:val="20"/>
        </w:rPr>
        <w:t xml:space="preserve">Pokud Objednatel Zhotoviteli neodešle písemnou výzvu k převzetí staveniště dle této Smlouvy ani do </w:t>
      </w:r>
      <w:r w:rsidR="002A00DC">
        <w:rPr>
          <w:rFonts w:ascii="Arial" w:hAnsi="Arial" w:cs="Arial"/>
          <w:b/>
          <w:sz w:val="20"/>
          <w:szCs w:val="20"/>
        </w:rPr>
        <w:t>31. 07</w:t>
      </w:r>
      <w:r w:rsidRPr="000A34B7">
        <w:rPr>
          <w:rFonts w:ascii="Arial" w:hAnsi="Arial" w:cs="Arial"/>
          <w:b/>
          <w:sz w:val="20"/>
          <w:szCs w:val="20"/>
        </w:rPr>
        <w:t>. 2022</w:t>
      </w:r>
      <w:r w:rsidRPr="000A34B7">
        <w:rPr>
          <w:rFonts w:ascii="Arial" w:hAnsi="Arial" w:cs="Arial"/>
          <w:sz w:val="20"/>
          <w:szCs w:val="20"/>
        </w:rPr>
        <w:t>, nenabude Smlouva účinnosti a bez dalšího tímto dnem pozbude i své platnosti. V takovém případě nevzniká Zhotoviteli nárok na náhradu škody nebo ušlého zisku a s tímto vědomím Zhotovitel Smlouvu podepisuje.</w:t>
      </w:r>
    </w:p>
    <w:p w14:paraId="1A7B190B" w14:textId="1CC2426A" w:rsidR="00303FD5" w:rsidRPr="00284B04" w:rsidRDefault="00885F11" w:rsidP="000A34B7">
      <w:pPr>
        <w:pStyle w:val="Zkladntextodsazen21"/>
        <w:widowControl w:val="0"/>
        <w:tabs>
          <w:tab w:val="left" w:pos="567"/>
        </w:tabs>
        <w:suppressAutoHyphens w:val="0"/>
        <w:ind w:firstLine="0"/>
        <w:rPr>
          <w:rFonts w:ascii="Arial" w:hAnsi="Arial" w:cs="Arial"/>
          <w:sz w:val="20"/>
          <w:szCs w:val="20"/>
        </w:rPr>
      </w:pPr>
      <w:r w:rsidRPr="00284B04">
        <w:rPr>
          <w:rFonts w:ascii="Arial" w:hAnsi="Arial" w:cs="Arial"/>
          <w:sz w:val="20"/>
          <w:szCs w:val="20"/>
        </w:rPr>
        <w:t xml:space="preserve"> </w:t>
      </w:r>
    </w:p>
    <w:p w14:paraId="16E9CE90" w14:textId="77777777" w:rsidR="009C789C" w:rsidRPr="00284B04" w:rsidRDefault="009C789C" w:rsidP="00D8247A">
      <w:pPr>
        <w:pStyle w:val="Zkladntextodsazen21"/>
        <w:widowControl w:val="0"/>
        <w:suppressAutoHyphens w:val="0"/>
        <w:ind w:firstLine="0"/>
        <w:rPr>
          <w:rFonts w:ascii="Arial" w:hAnsi="Arial" w:cs="Arial"/>
          <w:sz w:val="20"/>
          <w:szCs w:val="20"/>
        </w:rPr>
      </w:pPr>
    </w:p>
    <w:p w14:paraId="1AE804AB" w14:textId="77777777" w:rsidR="00540A61" w:rsidRPr="00284B04" w:rsidRDefault="00540A61" w:rsidP="00D8247A">
      <w:pPr>
        <w:pStyle w:val="Zkladntextodsazen21"/>
        <w:widowControl w:val="0"/>
        <w:suppressAutoHyphens w:val="0"/>
        <w:ind w:firstLine="0"/>
        <w:rPr>
          <w:rFonts w:ascii="Arial" w:hAnsi="Arial" w:cs="Arial"/>
          <w:sz w:val="20"/>
          <w:szCs w:val="20"/>
        </w:rPr>
      </w:pPr>
    </w:p>
    <w:p w14:paraId="20DE3445" w14:textId="77777777" w:rsidR="003D3964" w:rsidRPr="00284B04" w:rsidRDefault="003D3964" w:rsidP="00D8247A">
      <w:pPr>
        <w:pStyle w:val="Zkladntextodsazen21"/>
        <w:widowControl w:val="0"/>
        <w:suppressAutoHyphens w:val="0"/>
        <w:ind w:firstLine="0"/>
        <w:jc w:val="center"/>
        <w:rPr>
          <w:rFonts w:ascii="Arial" w:hAnsi="Arial" w:cs="Arial"/>
          <w:b/>
          <w:sz w:val="20"/>
          <w:szCs w:val="20"/>
        </w:rPr>
      </w:pPr>
      <w:r w:rsidRPr="00284B04">
        <w:rPr>
          <w:rFonts w:ascii="Arial" w:hAnsi="Arial" w:cs="Arial"/>
          <w:b/>
          <w:sz w:val="20"/>
          <w:szCs w:val="20"/>
        </w:rPr>
        <w:t xml:space="preserve">Článek </w:t>
      </w:r>
      <w:r w:rsidR="00806573" w:rsidRPr="00284B04">
        <w:rPr>
          <w:rFonts w:ascii="Arial" w:hAnsi="Arial" w:cs="Arial"/>
          <w:b/>
          <w:sz w:val="20"/>
          <w:szCs w:val="20"/>
        </w:rPr>
        <w:t>X</w:t>
      </w:r>
      <w:r w:rsidR="00831C04" w:rsidRPr="00284B04">
        <w:rPr>
          <w:rFonts w:ascii="Arial" w:hAnsi="Arial" w:cs="Arial"/>
          <w:b/>
          <w:sz w:val="20"/>
          <w:szCs w:val="20"/>
        </w:rPr>
        <w:t>I</w:t>
      </w:r>
      <w:r w:rsidR="00401E86" w:rsidRPr="00284B04">
        <w:rPr>
          <w:rFonts w:ascii="Arial" w:hAnsi="Arial" w:cs="Arial"/>
          <w:b/>
          <w:sz w:val="20"/>
          <w:szCs w:val="20"/>
        </w:rPr>
        <w:t>I</w:t>
      </w:r>
      <w:r w:rsidR="008946C4" w:rsidRPr="00284B04">
        <w:rPr>
          <w:rFonts w:ascii="Arial" w:hAnsi="Arial" w:cs="Arial"/>
          <w:b/>
          <w:sz w:val="20"/>
          <w:szCs w:val="20"/>
        </w:rPr>
        <w:t>.</w:t>
      </w:r>
    </w:p>
    <w:p w14:paraId="0787EDB9" w14:textId="77777777" w:rsidR="00F271C4" w:rsidRPr="00B16EF3" w:rsidRDefault="008A0551"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B16EF3">
        <w:rPr>
          <w:rFonts w:ascii="Arial" w:hAnsi="Arial" w:cs="Arial"/>
          <w:sz w:val="20"/>
          <w:szCs w:val="20"/>
        </w:rPr>
        <w:t>Závěrečná ustanovení</w:t>
      </w:r>
    </w:p>
    <w:p w14:paraId="7A76FFB7" w14:textId="2973C720" w:rsidR="00F454AB" w:rsidRPr="00B16EF3"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B16EF3">
        <w:rPr>
          <w:rFonts w:ascii="Arial" w:hAnsi="Arial" w:cs="Arial"/>
          <w:sz w:val="20"/>
          <w:szCs w:val="20"/>
          <w:lang w:eastAsia="cs-CZ"/>
        </w:rPr>
        <w:t xml:space="preserve">Zhotovitel souhlasí se zveřejněním </w:t>
      </w:r>
      <w:r w:rsidR="005C150F" w:rsidRPr="00B16EF3">
        <w:rPr>
          <w:rFonts w:ascii="Arial" w:hAnsi="Arial" w:cs="Arial"/>
          <w:sz w:val="20"/>
          <w:szCs w:val="20"/>
          <w:lang w:eastAsia="cs-CZ"/>
        </w:rPr>
        <w:t xml:space="preserve">případných informací o této Smlouvě dle zákona č. 106/1999 </w:t>
      </w:r>
      <w:r w:rsidR="005C150F" w:rsidRPr="00B16EF3">
        <w:rPr>
          <w:rFonts w:ascii="Arial" w:hAnsi="Arial" w:cs="Arial"/>
          <w:sz w:val="20"/>
          <w:szCs w:val="20"/>
          <w:lang w:eastAsia="cs-CZ"/>
        </w:rPr>
        <w:lastRenderedPageBreak/>
        <w:t xml:space="preserve">Sb. o svobodném přístupu k informacím, v jeho platném znění, či se zveřejněním </w:t>
      </w:r>
      <w:r w:rsidRPr="00B16EF3">
        <w:rPr>
          <w:rFonts w:ascii="Arial" w:hAnsi="Arial" w:cs="Arial"/>
          <w:sz w:val="20"/>
          <w:szCs w:val="20"/>
          <w:lang w:eastAsia="cs-CZ"/>
        </w:rPr>
        <w:t>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w:t>
      </w:r>
    </w:p>
    <w:p w14:paraId="16C3C274" w14:textId="35A0E21A" w:rsidR="004C10F2" w:rsidRPr="00284B04" w:rsidRDefault="004C10F2" w:rsidP="004C10F2">
      <w:pPr>
        <w:pStyle w:val="Zkladntextodsazen21"/>
        <w:widowControl w:val="0"/>
        <w:suppressAutoHyphens w:val="0"/>
        <w:ind w:firstLine="0"/>
        <w:rPr>
          <w:rFonts w:ascii="Arial" w:hAnsi="Arial" w:cs="Arial"/>
          <w:sz w:val="20"/>
          <w:szCs w:val="20"/>
          <w:lang w:eastAsia="cs-CZ"/>
        </w:rPr>
      </w:pPr>
    </w:p>
    <w:p w14:paraId="35F41EB1" w14:textId="77777777" w:rsidR="004C10F2" w:rsidRPr="00284B04" w:rsidRDefault="004C10F2" w:rsidP="004C10F2">
      <w:pPr>
        <w:pStyle w:val="Zkladntextodsazen21"/>
        <w:numPr>
          <w:ilvl w:val="0"/>
          <w:numId w:val="16"/>
        </w:numPr>
        <w:ind w:left="0" w:firstLine="0"/>
        <w:rPr>
          <w:rFonts w:ascii="Arial" w:hAnsi="Arial" w:cs="Arial"/>
          <w:color w:val="000000"/>
          <w:sz w:val="20"/>
          <w:szCs w:val="20"/>
        </w:rPr>
      </w:pPr>
      <w:r w:rsidRPr="00284B04">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284B04">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284B04">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284B04">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284B04">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423D021F" w14:textId="77777777" w:rsidR="00F454AB" w:rsidRPr="00284B04" w:rsidRDefault="00F454AB" w:rsidP="00D8247A">
      <w:pPr>
        <w:pStyle w:val="Zkladntextodsazen21"/>
        <w:widowControl w:val="0"/>
        <w:tabs>
          <w:tab w:val="left" w:pos="567"/>
        </w:tabs>
        <w:suppressAutoHyphens w:val="0"/>
        <w:ind w:firstLine="0"/>
        <w:rPr>
          <w:rFonts w:ascii="Arial" w:hAnsi="Arial" w:cs="Arial"/>
          <w:sz w:val="20"/>
          <w:szCs w:val="20"/>
          <w:lang w:eastAsia="cs-CZ"/>
        </w:rPr>
      </w:pPr>
    </w:p>
    <w:p w14:paraId="398735CE"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7E746118"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7C4E5EAF" w14:textId="61C29A0A"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Změny a doplňky této Smlouvy lze provádět pouze vzestupně číslovanými, písemnými</w:t>
      </w:r>
      <w:r w:rsidR="00BA3AB2" w:rsidRPr="00284B04">
        <w:rPr>
          <w:rFonts w:ascii="Arial" w:hAnsi="Arial" w:cs="Arial"/>
          <w:sz w:val="20"/>
          <w:szCs w:val="20"/>
          <w:lang w:eastAsia="cs-CZ"/>
        </w:rPr>
        <w:t>,</w:t>
      </w:r>
      <w:r w:rsidRPr="00284B04">
        <w:rPr>
          <w:rFonts w:ascii="Arial" w:hAnsi="Arial" w:cs="Arial"/>
          <w:sz w:val="20"/>
          <w:szCs w:val="20"/>
          <w:lang w:eastAsia="cs-CZ"/>
        </w:rPr>
        <w:t xml:space="preserve"> oběma Smluvními stranami podepsanými</w:t>
      </w:r>
      <w:r w:rsidRPr="00284B04" w:rsidDel="00CC14C0">
        <w:rPr>
          <w:rFonts w:ascii="Arial" w:hAnsi="Arial" w:cs="Arial"/>
          <w:sz w:val="20"/>
          <w:szCs w:val="20"/>
          <w:lang w:eastAsia="cs-CZ"/>
        </w:rPr>
        <w:t xml:space="preserve"> </w:t>
      </w:r>
      <w:r w:rsidRPr="00284B04">
        <w:rPr>
          <w:rFonts w:ascii="Arial" w:hAnsi="Arial" w:cs="Arial"/>
          <w:sz w:val="20"/>
          <w:szCs w:val="20"/>
          <w:lang w:eastAsia="cs-CZ"/>
        </w:rPr>
        <w:t>dodatky, které se stanou nedílnou součástí této Smlouvy.</w:t>
      </w:r>
    </w:p>
    <w:p w14:paraId="65936A31"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635DB523"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V ostatním se řídí práva a povinnosti smluvních stran ustanoveními OZ.</w:t>
      </w:r>
    </w:p>
    <w:p w14:paraId="1CFAE9AA"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60E2F273"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284B04" w:rsidRDefault="00F454AB" w:rsidP="00D8247A">
      <w:pPr>
        <w:pStyle w:val="Zkladntextodsazen21"/>
        <w:widowControl w:val="0"/>
        <w:tabs>
          <w:tab w:val="left" w:pos="567"/>
        </w:tabs>
        <w:suppressAutoHyphens w:val="0"/>
        <w:ind w:firstLine="0"/>
        <w:rPr>
          <w:rFonts w:ascii="Arial" w:hAnsi="Arial" w:cs="Arial"/>
          <w:sz w:val="20"/>
          <w:szCs w:val="20"/>
          <w:lang w:eastAsia="cs-CZ"/>
        </w:rPr>
      </w:pPr>
    </w:p>
    <w:p w14:paraId="1E2BC6F9" w14:textId="77777777" w:rsidR="00846A10"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sidRPr="00284B04">
        <w:rPr>
          <w:rFonts w:ascii="Arial" w:hAnsi="Arial" w:cs="Arial"/>
          <w:sz w:val="20"/>
          <w:szCs w:val="20"/>
          <w:lang w:eastAsia="cs-CZ"/>
        </w:rPr>
        <w:t>.</w:t>
      </w:r>
    </w:p>
    <w:p w14:paraId="107CEE0A" w14:textId="77777777" w:rsidR="00F3076C" w:rsidRPr="00284B04" w:rsidRDefault="00F3076C" w:rsidP="00D8247A">
      <w:pPr>
        <w:pStyle w:val="Zkladntextodsazen21"/>
        <w:widowControl w:val="0"/>
        <w:suppressAutoHyphens w:val="0"/>
        <w:ind w:firstLine="0"/>
        <w:rPr>
          <w:rFonts w:ascii="Arial" w:hAnsi="Arial" w:cs="Arial"/>
          <w:sz w:val="20"/>
          <w:szCs w:val="20"/>
          <w:lang w:eastAsia="cs-CZ"/>
        </w:rPr>
      </w:pPr>
    </w:p>
    <w:p w14:paraId="23C4B639" w14:textId="77777777" w:rsidR="00846A10" w:rsidRPr="00284B04" w:rsidRDefault="00846A10" w:rsidP="00D8247A">
      <w:pPr>
        <w:pStyle w:val="Zkladntextodsazen21"/>
        <w:widowControl w:val="0"/>
        <w:suppressAutoHyphens w:val="0"/>
        <w:ind w:firstLine="0"/>
        <w:rPr>
          <w:rFonts w:ascii="Arial" w:hAnsi="Arial" w:cs="Arial"/>
          <w:sz w:val="20"/>
          <w:szCs w:val="20"/>
          <w:lang w:eastAsia="cs-CZ"/>
        </w:rPr>
      </w:pPr>
      <w:r w:rsidRPr="00284B04">
        <w:rPr>
          <w:rFonts w:ascii="Arial" w:hAnsi="Arial" w:cs="Arial"/>
          <w:sz w:val="20"/>
          <w:szCs w:val="20"/>
          <w:lang w:eastAsia="cs-CZ"/>
        </w:rPr>
        <w:t>Nedílnou součástí Smlouvy jsou následující přílohy:</w:t>
      </w:r>
    </w:p>
    <w:p w14:paraId="4C8F7236" w14:textId="77777777" w:rsidR="00846A10" w:rsidRPr="00284B04" w:rsidRDefault="00846A10" w:rsidP="00D8247A">
      <w:pPr>
        <w:pStyle w:val="slovanodst"/>
        <w:widowControl w:val="0"/>
        <w:numPr>
          <w:ilvl w:val="0"/>
          <w:numId w:val="17"/>
        </w:numPr>
        <w:tabs>
          <w:tab w:val="left" w:pos="567"/>
        </w:tabs>
        <w:rPr>
          <w:rFonts w:cs="Arial"/>
          <w:sz w:val="20"/>
        </w:rPr>
      </w:pPr>
      <w:r w:rsidRPr="00284B04">
        <w:rPr>
          <w:rFonts w:cs="Arial"/>
          <w:sz w:val="20"/>
        </w:rPr>
        <w:t>Oceněný soupis stavebních prací, dodávek a služeb s</w:t>
      </w:r>
      <w:r w:rsidR="00A119B3" w:rsidRPr="00284B04">
        <w:rPr>
          <w:rFonts w:cs="Arial"/>
          <w:sz w:val="20"/>
        </w:rPr>
        <w:t> </w:t>
      </w:r>
      <w:r w:rsidRPr="00284B04">
        <w:rPr>
          <w:rFonts w:cs="Arial"/>
          <w:sz w:val="20"/>
        </w:rPr>
        <w:t>VV</w:t>
      </w:r>
    </w:p>
    <w:p w14:paraId="20613CA2" w14:textId="77777777" w:rsidR="00846A10" w:rsidRPr="00284B04" w:rsidRDefault="00846A10" w:rsidP="00D8247A">
      <w:pPr>
        <w:pStyle w:val="slovanodst"/>
        <w:widowControl w:val="0"/>
        <w:numPr>
          <w:ilvl w:val="0"/>
          <w:numId w:val="17"/>
        </w:numPr>
        <w:tabs>
          <w:tab w:val="left" w:pos="567"/>
        </w:tabs>
        <w:rPr>
          <w:rFonts w:cs="Arial"/>
          <w:sz w:val="20"/>
        </w:rPr>
      </w:pPr>
      <w:r w:rsidRPr="00284B04">
        <w:rPr>
          <w:rFonts w:cs="Arial"/>
          <w:sz w:val="20"/>
        </w:rPr>
        <w:t>Obchodní podmínky</w:t>
      </w:r>
      <w:r w:rsidR="00F54C04" w:rsidRPr="00284B04">
        <w:rPr>
          <w:rFonts w:cs="Arial"/>
          <w:sz w:val="20"/>
        </w:rPr>
        <w:t xml:space="preserve"> zadavatele pro veřejné zakázky na stavební práce</w:t>
      </w:r>
    </w:p>
    <w:p w14:paraId="4D5FDC22" w14:textId="7B26BABD" w:rsidR="0016435C" w:rsidRPr="00B16EF3" w:rsidRDefault="004B5A18" w:rsidP="00D8247A">
      <w:pPr>
        <w:pStyle w:val="slovanodst"/>
        <w:widowControl w:val="0"/>
        <w:numPr>
          <w:ilvl w:val="0"/>
          <w:numId w:val="17"/>
        </w:numPr>
        <w:tabs>
          <w:tab w:val="left" w:pos="567"/>
        </w:tabs>
        <w:rPr>
          <w:rFonts w:cs="Arial"/>
          <w:sz w:val="20"/>
        </w:rPr>
      </w:pPr>
      <w:r w:rsidRPr="00B16EF3">
        <w:rPr>
          <w:rFonts w:cs="Arial"/>
          <w:sz w:val="20"/>
        </w:rPr>
        <w:lastRenderedPageBreak/>
        <w:t xml:space="preserve">Kontaktní údaje </w:t>
      </w:r>
    </w:p>
    <w:p w14:paraId="718CD08D" w14:textId="77777777" w:rsidR="00890156" w:rsidRPr="00284B04" w:rsidRDefault="00890156" w:rsidP="00D8247A">
      <w:pPr>
        <w:pStyle w:val="slovanodst"/>
        <w:widowControl w:val="0"/>
        <w:numPr>
          <w:ilvl w:val="0"/>
          <w:numId w:val="0"/>
        </w:numPr>
        <w:tabs>
          <w:tab w:val="left" w:pos="567"/>
        </w:tabs>
        <w:ind w:left="567"/>
        <w:rPr>
          <w:rFonts w:cs="Arial"/>
          <w:sz w:val="20"/>
        </w:rPr>
      </w:pPr>
    </w:p>
    <w:p w14:paraId="4229A703" w14:textId="77777777" w:rsidR="0016435C" w:rsidRPr="00284B04" w:rsidRDefault="0016435C" w:rsidP="00D8247A">
      <w:pPr>
        <w:pStyle w:val="slovanodst"/>
        <w:widowControl w:val="0"/>
        <w:numPr>
          <w:ilvl w:val="0"/>
          <w:numId w:val="0"/>
        </w:numPr>
        <w:tabs>
          <w:tab w:val="left" w:pos="567"/>
        </w:tabs>
        <w:ind w:left="567"/>
        <w:rPr>
          <w:rFonts w:cs="Arial"/>
          <w:sz w:val="20"/>
        </w:rPr>
      </w:pPr>
    </w:p>
    <w:p w14:paraId="52F8E63F" w14:textId="77777777" w:rsidR="00711673" w:rsidRPr="00284B04" w:rsidRDefault="00711673" w:rsidP="00D8247A">
      <w:pPr>
        <w:widowControl w:val="0"/>
        <w:suppressAutoHyphens w:val="0"/>
        <w:spacing w:after="120"/>
        <w:jc w:val="both"/>
        <w:rPr>
          <w:rFonts w:ascii="Arial" w:hAnsi="Arial" w:cs="Arial"/>
          <w:caps/>
          <w:sz w:val="20"/>
          <w:szCs w:val="20"/>
        </w:rPr>
      </w:pPr>
      <w:r w:rsidRPr="00284B0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575C4609" w14:textId="77777777" w:rsidR="001D0B84" w:rsidRPr="00284B04" w:rsidRDefault="001D0B84" w:rsidP="00D8247A">
      <w:pPr>
        <w:widowControl w:val="0"/>
        <w:suppressAutoHyphens w:val="0"/>
        <w:rPr>
          <w:rFonts w:ascii="Arial" w:hAnsi="Arial" w:cs="Arial"/>
          <w:sz w:val="20"/>
          <w:szCs w:val="20"/>
        </w:rPr>
      </w:pPr>
    </w:p>
    <w:p w14:paraId="61210263" w14:textId="77777777" w:rsidR="001D0B84" w:rsidRPr="00284B04" w:rsidRDefault="001D0B84" w:rsidP="00D8247A">
      <w:pPr>
        <w:widowControl w:val="0"/>
        <w:suppressAutoHyphens w:val="0"/>
        <w:rPr>
          <w:rFonts w:ascii="Arial" w:hAnsi="Arial" w:cs="Arial"/>
          <w:sz w:val="20"/>
          <w:szCs w:val="20"/>
        </w:rPr>
      </w:pPr>
    </w:p>
    <w:p w14:paraId="66EBCE34" w14:textId="77777777" w:rsidR="004C6451" w:rsidRDefault="004C6451" w:rsidP="004C10F2">
      <w:pPr>
        <w:suppressAutoHyphens w:val="0"/>
        <w:rPr>
          <w:rFonts w:ascii="Arial" w:hAnsi="Arial" w:cs="Arial"/>
          <w:sz w:val="20"/>
          <w:szCs w:val="20"/>
        </w:rPr>
      </w:pPr>
    </w:p>
    <w:p w14:paraId="09EB181B" w14:textId="50B02695" w:rsidR="004C10F2" w:rsidRPr="00284B04" w:rsidRDefault="004C10F2" w:rsidP="004C10F2">
      <w:pPr>
        <w:suppressAutoHyphens w:val="0"/>
        <w:rPr>
          <w:rFonts w:ascii="Arial" w:hAnsi="Arial" w:cs="Arial"/>
          <w:sz w:val="20"/>
          <w:szCs w:val="20"/>
        </w:rPr>
      </w:pPr>
      <w:r w:rsidRPr="00284B04">
        <w:rPr>
          <w:rFonts w:ascii="Arial" w:hAnsi="Arial" w:cs="Arial"/>
          <w:sz w:val="20"/>
          <w:szCs w:val="20"/>
        </w:rPr>
        <w:t>V……………………………….</w:t>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t>V</w:t>
      </w:r>
      <w:r w:rsidR="00A234A6">
        <w:rPr>
          <w:rFonts w:ascii="Arial" w:hAnsi="Arial" w:cs="Arial"/>
          <w:sz w:val="20"/>
          <w:szCs w:val="20"/>
        </w:rPr>
        <w:t> </w:t>
      </w:r>
      <w:r w:rsidR="006A5786">
        <w:rPr>
          <w:rFonts w:ascii="Arial" w:hAnsi="Arial" w:cs="Arial"/>
          <w:sz w:val="20"/>
          <w:szCs w:val="20"/>
        </w:rPr>
        <w:t>Častrově</w:t>
      </w:r>
    </w:p>
    <w:p w14:paraId="1B088A78" w14:textId="77777777" w:rsidR="004C10F2" w:rsidRPr="00284B04" w:rsidRDefault="004C10F2" w:rsidP="004C10F2">
      <w:pPr>
        <w:suppressAutoHyphens w:val="0"/>
        <w:rPr>
          <w:rFonts w:ascii="Arial" w:hAnsi="Arial" w:cs="Arial"/>
          <w:sz w:val="20"/>
          <w:szCs w:val="20"/>
        </w:rPr>
      </w:pPr>
    </w:p>
    <w:p w14:paraId="31B4DC16" w14:textId="77777777" w:rsidR="004C10F2" w:rsidRPr="00284B04" w:rsidRDefault="004C10F2" w:rsidP="004C10F2">
      <w:pPr>
        <w:suppressAutoHyphens w:val="0"/>
        <w:rPr>
          <w:rFonts w:ascii="Arial" w:hAnsi="Arial" w:cs="Arial"/>
          <w:sz w:val="20"/>
          <w:szCs w:val="20"/>
        </w:rPr>
      </w:pPr>
    </w:p>
    <w:p w14:paraId="026BFE34" w14:textId="77777777" w:rsidR="004C10F2" w:rsidRPr="00284B04" w:rsidRDefault="004C10F2" w:rsidP="004C10F2">
      <w:pPr>
        <w:suppressAutoHyphens w:val="0"/>
        <w:rPr>
          <w:rFonts w:ascii="Arial" w:hAnsi="Arial" w:cs="Arial"/>
          <w:sz w:val="20"/>
          <w:szCs w:val="20"/>
        </w:rPr>
      </w:pPr>
    </w:p>
    <w:p w14:paraId="0403CBF0" w14:textId="77777777" w:rsidR="004C10F2" w:rsidRPr="00284B04" w:rsidRDefault="004C10F2" w:rsidP="004C10F2">
      <w:pPr>
        <w:suppressAutoHyphens w:val="0"/>
        <w:rPr>
          <w:rFonts w:ascii="Arial" w:hAnsi="Arial" w:cs="Arial"/>
          <w:sz w:val="20"/>
          <w:szCs w:val="20"/>
        </w:rPr>
      </w:pPr>
    </w:p>
    <w:p w14:paraId="20B36EC3" w14:textId="77777777" w:rsidR="004C10F2" w:rsidRPr="00284B04" w:rsidRDefault="004C10F2" w:rsidP="004C10F2">
      <w:pPr>
        <w:suppressAutoHyphens w:val="0"/>
        <w:rPr>
          <w:rFonts w:ascii="Arial" w:hAnsi="Arial" w:cs="Arial"/>
          <w:sz w:val="20"/>
          <w:szCs w:val="20"/>
        </w:rPr>
      </w:pPr>
    </w:p>
    <w:p w14:paraId="1EACFEA2" w14:textId="77777777" w:rsidR="004C10F2" w:rsidRPr="00284B04" w:rsidRDefault="004C10F2" w:rsidP="004C10F2">
      <w:pPr>
        <w:suppressAutoHyphens w:val="0"/>
        <w:rPr>
          <w:rFonts w:ascii="Arial" w:hAnsi="Arial" w:cs="Arial"/>
          <w:sz w:val="20"/>
          <w:szCs w:val="20"/>
        </w:rPr>
      </w:pPr>
    </w:p>
    <w:p w14:paraId="6DB1423C" w14:textId="77777777" w:rsidR="004C10F2" w:rsidRPr="00284B04" w:rsidRDefault="004C10F2" w:rsidP="004C10F2">
      <w:pPr>
        <w:suppressAutoHyphens w:val="0"/>
        <w:rPr>
          <w:rFonts w:ascii="Arial" w:hAnsi="Arial" w:cs="Arial"/>
          <w:sz w:val="20"/>
          <w:szCs w:val="20"/>
        </w:rPr>
      </w:pPr>
    </w:p>
    <w:p w14:paraId="4446F4E4" w14:textId="77777777" w:rsidR="004C10F2" w:rsidRPr="00284B04" w:rsidRDefault="004C10F2" w:rsidP="004C10F2">
      <w:pPr>
        <w:suppressAutoHyphens w:val="0"/>
        <w:rPr>
          <w:rFonts w:ascii="Arial" w:hAnsi="Arial" w:cs="Arial"/>
          <w:sz w:val="20"/>
          <w:szCs w:val="20"/>
        </w:rPr>
      </w:pPr>
    </w:p>
    <w:p w14:paraId="712D9F13" w14:textId="710B8DD7" w:rsidR="004C10F2" w:rsidRPr="00284B04" w:rsidRDefault="004C10F2" w:rsidP="004C10F2">
      <w:pPr>
        <w:suppressAutoHyphens w:val="0"/>
        <w:rPr>
          <w:rFonts w:ascii="Arial" w:hAnsi="Arial" w:cs="Arial"/>
          <w:sz w:val="20"/>
          <w:szCs w:val="20"/>
        </w:rPr>
      </w:pPr>
      <w:r w:rsidRPr="00284B04">
        <w:rPr>
          <w:rFonts w:ascii="Arial" w:hAnsi="Arial" w:cs="Arial"/>
          <w:sz w:val="20"/>
          <w:szCs w:val="20"/>
        </w:rPr>
        <w:t>……………………………….</w:t>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t>……………………………….</w:t>
      </w:r>
    </w:p>
    <w:p w14:paraId="7E3C8A58" w14:textId="23E92825" w:rsidR="004C10F2" w:rsidRPr="00B16EF3" w:rsidRDefault="004C10F2" w:rsidP="004C10F2">
      <w:pPr>
        <w:widowControl w:val="0"/>
        <w:overflowPunct w:val="0"/>
        <w:autoSpaceDE w:val="0"/>
        <w:autoSpaceDN w:val="0"/>
        <w:adjustRightInd w:val="0"/>
        <w:textAlignment w:val="baseline"/>
        <w:rPr>
          <w:rFonts w:ascii="Arial" w:hAnsi="Arial" w:cs="Arial"/>
          <w:color w:val="000000" w:themeColor="text1"/>
          <w:sz w:val="16"/>
          <w:szCs w:val="16"/>
          <w:lang w:eastAsia="cs-CZ"/>
        </w:rPr>
      </w:pPr>
      <w:r w:rsidRPr="00215AA9">
        <w:rPr>
          <w:rFonts w:ascii="Arial" w:hAnsi="Arial" w:cs="Arial"/>
          <w:i/>
          <w:color w:val="000000" w:themeColor="text1"/>
          <w:sz w:val="16"/>
          <w:szCs w:val="16"/>
          <w:lang w:eastAsia="cs-CZ"/>
        </w:rPr>
        <w:t>Titul, jméno, příjmení a funkce osoby</w:t>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00215AA9">
        <w:rPr>
          <w:rFonts w:ascii="Arial" w:hAnsi="Arial" w:cs="Arial"/>
          <w:i/>
          <w:color w:val="000000" w:themeColor="text1"/>
          <w:sz w:val="16"/>
          <w:szCs w:val="16"/>
          <w:lang w:eastAsia="cs-CZ"/>
        </w:rPr>
        <w:tab/>
      </w:r>
      <w:r w:rsidR="006A5786" w:rsidRPr="00B16EF3">
        <w:rPr>
          <w:rFonts w:ascii="Arial" w:hAnsi="Arial" w:cs="Arial"/>
          <w:sz w:val="16"/>
          <w:szCs w:val="16"/>
        </w:rPr>
        <w:t>Obec Častrov</w:t>
      </w:r>
    </w:p>
    <w:p w14:paraId="68640777" w14:textId="1A181B24" w:rsidR="001D0B84" w:rsidRPr="006A5786" w:rsidRDefault="004C10F2" w:rsidP="006A5786">
      <w:pPr>
        <w:suppressAutoHyphens w:val="0"/>
        <w:ind w:left="5664" w:hanging="5664"/>
        <w:rPr>
          <w:rFonts w:ascii="Arial" w:hAnsi="Arial" w:cs="Arial"/>
          <w:sz w:val="16"/>
          <w:szCs w:val="16"/>
        </w:rPr>
      </w:pPr>
      <w:r w:rsidRPr="00B16EF3">
        <w:rPr>
          <w:rFonts w:ascii="Arial" w:hAnsi="Arial" w:cs="Arial"/>
          <w:i/>
          <w:color w:val="000000" w:themeColor="text1"/>
          <w:sz w:val="16"/>
          <w:szCs w:val="16"/>
          <w:lang w:eastAsia="cs-CZ"/>
        </w:rPr>
        <w:t>oprávněné jednat za zhotovitele</w:t>
      </w:r>
      <w:r w:rsidR="001E237B" w:rsidRPr="00B16EF3">
        <w:rPr>
          <w:rFonts w:ascii="Arial" w:hAnsi="Arial" w:cs="Arial"/>
          <w:i/>
          <w:color w:val="000000" w:themeColor="text1"/>
          <w:sz w:val="16"/>
          <w:szCs w:val="16"/>
          <w:lang w:eastAsia="cs-CZ"/>
        </w:rPr>
        <w:t xml:space="preserve"> </w:t>
      </w:r>
      <w:r w:rsidRPr="00B16EF3">
        <w:rPr>
          <w:rFonts w:ascii="Arial" w:hAnsi="Arial" w:cs="Arial"/>
          <w:sz w:val="16"/>
          <w:szCs w:val="16"/>
        </w:rPr>
        <w:tab/>
      </w:r>
      <w:r w:rsidR="006A5786" w:rsidRPr="00B16EF3">
        <w:rPr>
          <w:rFonts w:ascii="Arial" w:hAnsi="Arial" w:cs="Arial"/>
          <w:bCs/>
          <w:sz w:val="16"/>
          <w:szCs w:val="16"/>
          <w:lang w:eastAsia="cs-CZ"/>
        </w:rPr>
        <w:t>Ing. Jana Houšková, starostka</w:t>
      </w:r>
    </w:p>
    <w:p w14:paraId="6D8C1365" w14:textId="5AD6400D" w:rsidR="0016435C" w:rsidRPr="00284B04" w:rsidRDefault="0016435C" w:rsidP="00D8247A">
      <w:pPr>
        <w:widowControl w:val="0"/>
        <w:suppressAutoHyphens w:val="0"/>
        <w:rPr>
          <w:rFonts w:ascii="Arial" w:hAnsi="Arial" w:cs="Arial"/>
          <w:sz w:val="20"/>
          <w:szCs w:val="20"/>
          <w:lang w:eastAsia="cs-CZ"/>
        </w:rPr>
      </w:pPr>
      <w:r w:rsidRPr="00284B04">
        <w:rPr>
          <w:rFonts w:ascii="Arial" w:hAnsi="Arial" w:cs="Arial"/>
          <w:sz w:val="20"/>
          <w:szCs w:val="20"/>
        </w:rPr>
        <w:br w:type="page"/>
      </w:r>
    </w:p>
    <w:p w14:paraId="31D0EEEC" w14:textId="210E0596" w:rsidR="0016435C" w:rsidRPr="00284B04" w:rsidRDefault="00293CA4" w:rsidP="00D8247A">
      <w:pPr>
        <w:widowControl w:val="0"/>
        <w:suppressAutoHyphens w:val="0"/>
        <w:jc w:val="right"/>
        <w:rPr>
          <w:rFonts w:ascii="Arial" w:hAnsi="Arial" w:cs="Arial"/>
          <w:b/>
          <w:sz w:val="20"/>
          <w:szCs w:val="20"/>
        </w:rPr>
      </w:pPr>
      <w:r w:rsidRPr="00284B04">
        <w:rPr>
          <w:rFonts w:ascii="Arial" w:hAnsi="Arial" w:cs="Arial"/>
          <w:b/>
          <w:sz w:val="20"/>
          <w:szCs w:val="20"/>
        </w:rPr>
        <w:lastRenderedPageBreak/>
        <w:t xml:space="preserve">Příloha </w:t>
      </w:r>
      <w:r w:rsidR="00D57D62" w:rsidRPr="00284B04">
        <w:rPr>
          <w:rFonts w:ascii="Arial" w:hAnsi="Arial" w:cs="Arial"/>
          <w:b/>
          <w:sz w:val="20"/>
          <w:szCs w:val="20"/>
        </w:rPr>
        <w:t>3</w:t>
      </w:r>
      <w:r w:rsidRPr="00284B04">
        <w:rPr>
          <w:rFonts w:ascii="Arial" w:hAnsi="Arial" w:cs="Arial"/>
          <w:b/>
          <w:sz w:val="20"/>
          <w:szCs w:val="20"/>
        </w:rPr>
        <w:t xml:space="preserve"> SoD</w:t>
      </w:r>
    </w:p>
    <w:p w14:paraId="376A967F" w14:textId="77777777" w:rsidR="00293CA4" w:rsidRPr="00284B04" w:rsidRDefault="00293CA4" w:rsidP="00D8247A">
      <w:pPr>
        <w:widowControl w:val="0"/>
        <w:suppressAutoHyphens w:val="0"/>
        <w:jc w:val="center"/>
        <w:rPr>
          <w:rFonts w:ascii="Arial" w:hAnsi="Arial" w:cs="Arial"/>
          <w:b/>
          <w:sz w:val="20"/>
          <w:szCs w:val="20"/>
        </w:rPr>
      </w:pPr>
    </w:p>
    <w:p w14:paraId="0F1C59E9" w14:textId="77777777" w:rsidR="00293CA4" w:rsidRPr="00284B04" w:rsidRDefault="00293CA4" w:rsidP="00D8247A">
      <w:pPr>
        <w:widowControl w:val="0"/>
        <w:suppressAutoHyphens w:val="0"/>
        <w:jc w:val="center"/>
        <w:rPr>
          <w:rFonts w:ascii="Arial" w:hAnsi="Arial" w:cs="Arial"/>
          <w:b/>
          <w:sz w:val="20"/>
          <w:szCs w:val="20"/>
        </w:rPr>
      </w:pPr>
    </w:p>
    <w:p w14:paraId="4DB1F5F8" w14:textId="3371DA14" w:rsidR="0016435C" w:rsidRPr="00B16EF3" w:rsidRDefault="004B5A18" w:rsidP="00D8247A">
      <w:pPr>
        <w:widowControl w:val="0"/>
        <w:suppressAutoHyphens w:val="0"/>
        <w:jc w:val="center"/>
        <w:rPr>
          <w:rFonts w:ascii="Arial" w:hAnsi="Arial" w:cs="Arial"/>
          <w:b/>
        </w:rPr>
      </w:pPr>
      <w:r w:rsidRPr="00B16EF3">
        <w:rPr>
          <w:rFonts w:ascii="Arial" w:hAnsi="Arial" w:cs="Arial"/>
          <w:b/>
        </w:rPr>
        <w:t>Kontaktní údaje</w:t>
      </w:r>
      <w:r w:rsidR="0016435C" w:rsidRPr="00B16EF3">
        <w:rPr>
          <w:rFonts w:ascii="Arial" w:hAnsi="Arial" w:cs="Arial"/>
          <w:b/>
        </w:rPr>
        <w:t>:</w:t>
      </w:r>
    </w:p>
    <w:p w14:paraId="3F35F905" w14:textId="77777777" w:rsidR="0016435C" w:rsidRPr="00B16EF3" w:rsidRDefault="0016435C" w:rsidP="00D8247A">
      <w:pPr>
        <w:widowControl w:val="0"/>
        <w:suppressAutoHyphens w:val="0"/>
        <w:jc w:val="center"/>
        <w:rPr>
          <w:rFonts w:ascii="Arial" w:hAnsi="Arial" w:cs="Arial"/>
          <w:b/>
          <w:sz w:val="20"/>
          <w:szCs w:val="20"/>
        </w:rPr>
      </w:pPr>
    </w:p>
    <w:p w14:paraId="149F0B10" w14:textId="77777777" w:rsidR="0016435C" w:rsidRPr="00B16EF3" w:rsidRDefault="0016435C" w:rsidP="00D8247A">
      <w:pPr>
        <w:widowControl w:val="0"/>
        <w:suppressAutoHyphens w:val="0"/>
        <w:jc w:val="center"/>
        <w:rPr>
          <w:rFonts w:ascii="Arial" w:hAnsi="Arial" w:cs="Arial"/>
          <w:b/>
          <w:sz w:val="20"/>
          <w:szCs w:val="20"/>
        </w:rPr>
      </w:pPr>
    </w:p>
    <w:p w14:paraId="34781AE9" w14:textId="77777777" w:rsidR="0016435C" w:rsidRPr="00B16EF3" w:rsidRDefault="0016435C" w:rsidP="00D8247A">
      <w:pPr>
        <w:widowControl w:val="0"/>
        <w:suppressAutoHyphens w:val="0"/>
        <w:rPr>
          <w:rFonts w:ascii="Arial" w:eastAsia="Batang" w:hAnsi="Arial" w:cs="Arial"/>
          <w:b/>
          <w:sz w:val="20"/>
          <w:szCs w:val="20"/>
        </w:rPr>
      </w:pPr>
      <w:r w:rsidRPr="00B16EF3">
        <w:rPr>
          <w:rFonts w:ascii="Arial" w:eastAsia="Batang" w:hAnsi="Arial" w:cs="Arial"/>
          <w:b/>
          <w:sz w:val="20"/>
          <w:szCs w:val="20"/>
        </w:rPr>
        <w:t>Objednatel:</w:t>
      </w:r>
    </w:p>
    <w:p w14:paraId="7EAD3C06" w14:textId="37BB580E" w:rsidR="0016435C" w:rsidRPr="00B16EF3" w:rsidRDefault="00C40DD5" w:rsidP="00D8247A">
      <w:pPr>
        <w:widowControl w:val="0"/>
        <w:tabs>
          <w:tab w:val="left" w:pos="7350"/>
        </w:tabs>
        <w:suppressAutoHyphens w:val="0"/>
        <w:rPr>
          <w:rFonts w:ascii="Arial" w:eastAsia="Batang" w:hAnsi="Arial" w:cs="Arial"/>
          <w:sz w:val="20"/>
          <w:szCs w:val="20"/>
        </w:rPr>
      </w:pPr>
      <w:r w:rsidRPr="00B16EF3">
        <w:rPr>
          <w:rFonts w:ascii="Arial" w:eastAsia="Batang" w:hAnsi="Arial" w:cs="Arial"/>
          <w:b/>
          <w:sz w:val="20"/>
          <w:szCs w:val="20"/>
        </w:rPr>
        <w:t>Obec Častrov</w:t>
      </w:r>
      <w:r w:rsidR="001B0912" w:rsidRPr="00B16EF3">
        <w:rPr>
          <w:rFonts w:ascii="Arial" w:eastAsia="Batang" w:hAnsi="Arial" w:cs="Arial"/>
          <w:b/>
          <w:sz w:val="20"/>
          <w:szCs w:val="20"/>
        </w:rPr>
        <w:tab/>
      </w:r>
    </w:p>
    <w:p w14:paraId="56E4BB26" w14:textId="312D1979" w:rsidR="0016435C" w:rsidRPr="00284B04" w:rsidRDefault="0016435C" w:rsidP="00D8247A">
      <w:pPr>
        <w:widowControl w:val="0"/>
        <w:suppressAutoHyphens w:val="0"/>
        <w:rPr>
          <w:rFonts w:ascii="Arial" w:eastAsia="Batang" w:hAnsi="Arial" w:cs="Arial"/>
          <w:b/>
          <w:sz w:val="20"/>
          <w:szCs w:val="20"/>
        </w:rPr>
      </w:pPr>
      <w:r w:rsidRPr="00B16EF3">
        <w:rPr>
          <w:rFonts w:ascii="Arial" w:eastAsia="Batang" w:hAnsi="Arial" w:cs="Arial"/>
          <w:sz w:val="20"/>
          <w:szCs w:val="20"/>
        </w:rPr>
        <w:t xml:space="preserve">Číslo účtu: </w:t>
      </w:r>
      <w:r w:rsidRPr="00B16EF3">
        <w:rPr>
          <w:rFonts w:ascii="Arial" w:eastAsia="Batang" w:hAnsi="Arial" w:cs="Arial"/>
          <w:sz w:val="20"/>
          <w:szCs w:val="20"/>
        </w:rPr>
        <w:tab/>
      </w:r>
      <w:r w:rsidRPr="00B16EF3">
        <w:rPr>
          <w:rFonts w:ascii="Arial" w:eastAsia="Batang" w:hAnsi="Arial" w:cs="Arial"/>
          <w:sz w:val="20"/>
          <w:szCs w:val="20"/>
        </w:rPr>
        <w:tab/>
      </w:r>
      <w:bookmarkStart w:id="2" w:name="_GoBack"/>
      <w:r w:rsidR="004B5A18" w:rsidRPr="009728E4">
        <w:rPr>
          <w:rFonts w:ascii="Arial" w:hAnsi="Arial" w:cs="Arial"/>
          <w:bCs/>
          <w:color w:val="000000"/>
          <w:sz w:val="20"/>
          <w:szCs w:val="20"/>
          <w:shd w:val="clear" w:color="auto" w:fill="EEEEEE"/>
        </w:rPr>
        <w:t>622113309/0800</w:t>
      </w:r>
      <w:bookmarkEnd w:id="2"/>
    </w:p>
    <w:p w14:paraId="1FEC7C25" w14:textId="77777777" w:rsidR="0016435C" w:rsidRPr="00284B04" w:rsidRDefault="0016435C" w:rsidP="00D8247A">
      <w:pPr>
        <w:widowControl w:val="0"/>
        <w:suppressAutoHyphens w:val="0"/>
        <w:rPr>
          <w:rFonts w:ascii="Arial" w:eastAsia="Batang" w:hAnsi="Arial" w:cs="Arial"/>
          <w:b/>
          <w:sz w:val="20"/>
          <w:szCs w:val="20"/>
        </w:rPr>
      </w:pPr>
    </w:p>
    <w:p w14:paraId="4E635B07" w14:textId="77777777" w:rsidR="0016435C" w:rsidRPr="00284B04"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Osoby pověřené jednat jménem objednatele ve věcech</w:t>
      </w:r>
    </w:p>
    <w:p w14:paraId="54A7EF3D" w14:textId="77777777" w:rsidR="0016435C" w:rsidRPr="00284B04" w:rsidRDefault="0016435C" w:rsidP="00D8247A">
      <w:pPr>
        <w:widowControl w:val="0"/>
        <w:suppressAutoHyphens w:val="0"/>
        <w:rPr>
          <w:rFonts w:ascii="Arial" w:hAnsi="Arial" w:cs="Arial"/>
          <w:sz w:val="20"/>
          <w:szCs w:val="20"/>
          <w:lang w:eastAsia="cs-CZ"/>
        </w:rPr>
      </w:pPr>
      <w:r w:rsidRPr="00284B04">
        <w:rPr>
          <w:rFonts w:ascii="Arial" w:hAnsi="Arial" w:cs="Arial"/>
          <w:bCs/>
          <w:sz w:val="20"/>
          <w:szCs w:val="20"/>
          <w:lang w:eastAsia="cs-CZ"/>
        </w:rPr>
        <w:t>Technických:</w:t>
      </w:r>
      <w:r w:rsidRPr="00284B04">
        <w:rPr>
          <w:rFonts w:ascii="Arial" w:hAnsi="Arial" w:cs="Arial"/>
          <w:bCs/>
          <w:sz w:val="20"/>
          <w:szCs w:val="20"/>
          <w:lang w:eastAsia="cs-CZ"/>
        </w:rPr>
        <w:tab/>
      </w:r>
      <w:r w:rsidRPr="00284B04">
        <w:rPr>
          <w:rFonts w:ascii="Arial" w:hAnsi="Arial" w:cs="Arial"/>
          <w:bCs/>
          <w:sz w:val="20"/>
          <w:szCs w:val="20"/>
          <w:lang w:eastAsia="cs-CZ"/>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p>
    <w:p w14:paraId="1A6263EB" w14:textId="77777777" w:rsidR="00917B07" w:rsidRDefault="00917B07" w:rsidP="00D8247A">
      <w:pPr>
        <w:widowControl w:val="0"/>
        <w:suppressAutoHyphens w:val="0"/>
        <w:rPr>
          <w:rFonts w:ascii="Arial" w:hAnsi="Arial" w:cs="Arial"/>
          <w:bCs/>
          <w:sz w:val="20"/>
          <w:szCs w:val="20"/>
          <w:lang w:eastAsia="cs-CZ"/>
        </w:rPr>
      </w:pPr>
    </w:p>
    <w:p w14:paraId="1E9D1824" w14:textId="77777777" w:rsidR="00917B07" w:rsidRDefault="00917B07" w:rsidP="00D8247A">
      <w:pPr>
        <w:widowControl w:val="0"/>
        <w:suppressAutoHyphens w:val="0"/>
        <w:rPr>
          <w:rFonts w:ascii="Arial" w:hAnsi="Arial" w:cs="Arial"/>
          <w:bCs/>
          <w:sz w:val="20"/>
          <w:szCs w:val="20"/>
          <w:lang w:eastAsia="cs-CZ"/>
        </w:rPr>
      </w:pPr>
    </w:p>
    <w:p w14:paraId="796DA5C8" w14:textId="0D0547B8" w:rsidR="0016435C"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Technický dozor</w:t>
      </w:r>
      <w:r w:rsidR="00917B07">
        <w:rPr>
          <w:rFonts w:ascii="Arial" w:hAnsi="Arial" w:cs="Arial"/>
          <w:bCs/>
          <w:sz w:val="20"/>
          <w:szCs w:val="20"/>
          <w:lang w:eastAsia="cs-CZ"/>
        </w:rPr>
        <w:t xml:space="preserve"> a koo</w:t>
      </w:r>
      <w:r w:rsidRPr="00284B04">
        <w:rPr>
          <w:rFonts w:ascii="Arial" w:hAnsi="Arial" w:cs="Arial"/>
          <w:bCs/>
          <w:sz w:val="20"/>
          <w:szCs w:val="20"/>
          <w:lang w:eastAsia="cs-CZ"/>
        </w:rPr>
        <w:t>rdinátor BOZP</w:t>
      </w:r>
      <w:r w:rsidR="00917B07">
        <w:rPr>
          <w:rFonts w:ascii="Arial" w:hAnsi="Arial" w:cs="Arial"/>
          <w:bCs/>
          <w:sz w:val="20"/>
          <w:szCs w:val="20"/>
          <w:lang w:eastAsia="cs-CZ"/>
        </w:rPr>
        <w:t xml:space="preserve"> bude upřesněn do předání staveniště.</w:t>
      </w:r>
      <w:r w:rsidRPr="00284B04">
        <w:rPr>
          <w:rFonts w:ascii="Arial" w:hAnsi="Arial" w:cs="Arial"/>
          <w:bCs/>
          <w:sz w:val="20"/>
          <w:szCs w:val="20"/>
          <w:lang w:eastAsia="cs-CZ"/>
        </w:rPr>
        <w:tab/>
      </w:r>
    </w:p>
    <w:p w14:paraId="126EF48B" w14:textId="48704A8C" w:rsidR="00284B04" w:rsidRDefault="00284B04" w:rsidP="00D8247A">
      <w:pPr>
        <w:widowControl w:val="0"/>
        <w:suppressAutoHyphens w:val="0"/>
        <w:rPr>
          <w:rFonts w:ascii="Arial" w:hAnsi="Arial" w:cs="Arial"/>
          <w:bCs/>
          <w:sz w:val="20"/>
          <w:szCs w:val="20"/>
          <w:lang w:eastAsia="cs-CZ"/>
        </w:rPr>
      </w:pPr>
    </w:p>
    <w:p w14:paraId="16E8C5C3" w14:textId="77777777" w:rsidR="00284B04" w:rsidRPr="00284B04" w:rsidRDefault="00284B04" w:rsidP="00D8247A">
      <w:pPr>
        <w:widowControl w:val="0"/>
        <w:suppressAutoHyphens w:val="0"/>
        <w:rPr>
          <w:rFonts w:ascii="Arial" w:hAnsi="Arial" w:cs="Arial"/>
          <w:bCs/>
          <w:sz w:val="20"/>
          <w:szCs w:val="20"/>
          <w:lang w:eastAsia="cs-CZ"/>
        </w:rPr>
      </w:pPr>
    </w:p>
    <w:p w14:paraId="7E7DE5E2" w14:textId="77777777" w:rsidR="0016435C" w:rsidRPr="00284B04" w:rsidRDefault="0016435C" w:rsidP="00D8247A">
      <w:pPr>
        <w:widowControl w:val="0"/>
        <w:pBdr>
          <w:bottom w:val="single" w:sz="4" w:space="1" w:color="auto"/>
        </w:pBdr>
        <w:suppressAutoHyphens w:val="0"/>
        <w:rPr>
          <w:rFonts w:ascii="Arial" w:eastAsia="Batang" w:hAnsi="Arial" w:cs="Arial"/>
          <w:sz w:val="20"/>
          <w:szCs w:val="20"/>
        </w:rPr>
      </w:pPr>
    </w:p>
    <w:p w14:paraId="3EE91599" w14:textId="77777777" w:rsidR="0016435C" w:rsidRPr="00284B04" w:rsidRDefault="0016435C" w:rsidP="00D8247A">
      <w:pPr>
        <w:widowControl w:val="0"/>
        <w:suppressAutoHyphens w:val="0"/>
        <w:rPr>
          <w:rFonts w:ascii="Arial" w:eastAsia="Batang" w:hAnsi="Arial" w:cs="Arial"/>
          <w:b/>
          <w:bCs/>
          <w:color w:val="C00000"/>
          <w:sz w:val="20"/>
          <w:szCs w:val="20"/>
          <w:highlight w:val="lightGray"/>
        </w:rPr>
      </w:pPr>
    </w:p>
    <w:p w14:paraId="0EEE6A39" w14:textId="77777777" w:rsidR="0016435C" w:rsidRPr="00284B04" w:rsidRDefault="0016435C" w:rsidP="00D8247A">
      <w:pPr>
        <w:widowControl w:val="0"/>
        <w:suppressAutoHyphens w:val="0"/>
        <w:rPr>
          <w:rFonts w:ascii="Arial" w:eastAsia="Batang" w:hAnsi="Arial" w:cs="Arial"/>
          <w:b/>
          <w:bCs/>
          <w:color w:val="C00000"/>
          <w:sz w:val="20"/>
          <w:szCs w:val="20"/>
          <w:highlight w:val="lightGray"/>
        </w:rPr>
      </w:pPr>
    </w:p>
    <w:p w14:paraId="45EA72B5" w14:textId="77777777" w:rsidR="00284B04" w:rsidRDefault="00284B04" w:rsidP="00D8247A">
      <w:pPr>
        <w:widowControl w:val="0"/>
        <w:suppressAutoHyphens w:val="0"/>
        <w:rPr>
          <w:rFonts w:ascii="Arial" w:hAnsi="Arial" w:cs="Arial"/>
          <w:b/>
          <w:sz w:val="20"/>
          <w:szCs w:val="20"/>
          <w:lang w:eastAsia="cs-CZ"/>
        </w:rPr>
      </w:pPr>
    </w:p>
    <w:p w14:paraId="6B6DC5CD" w14:textId="5219E170" w:rsidR="0016435C" w:rsidRPr="00284B04" w:rsidRDefault="0016435C" w:rsidP="00D8247A">
      <w:pPr>
        <w:widowControl w:val="0"/>
        <w:suppressAutoHyphens w:val="0"/>
        <w:rPr>
          <w:rFonts w:ascii="Arial" w:hAnsi="Arial" w:cs="Arial"/>
          <w:b/>
          <w:sz w:val="20"/>
          <w:szCs w:val="20"/>
          <w:lang w:eastAsia="cs-CZ"/>
        </w:rPr>
      </w:pPr>
      <w:r w:rsidRPr="00284B04">
        <w:rPr>
          <w:rFonts w:ascii="Arial" w:hAnsi="Arial" w:cs="Arial"/>
          <w:b/>
          <w:sz w:val="20"/>
          <w:szCs w:val="20"/>
          <w:lang w:eastAsia="cs-CZ"/>
        </w:rPr>
        <w:t>Zhotovitel:</w:t>
      </w:r>
    </w:p>
    <w:p w14:paraId="6D4A330B" w14:textId="77777777" w:rsidR="0016435C" w:rsidRPr="00284B04" w:rsidRDefault="0016435C" w:rsidP="00D8247A">
      <w:pPr>
        <w:widowControl w:val="0"/>
        <w:suppressAutoHyphens w:val="0"/>
        <w:rPr>
          <w:rFonts w:ascii="Arial" w:hAnsi="Arial" w:cs="Arial"/>
          <w:b/>
          <w:sz w:val="20"/>
          <w:szCs w:val="20"/>
          <w:lang w:eastAsia="cs-CZ"/>
        </w:rPr>
      </w:pP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r w:rsidRPr="00284B04">
        <w:rPr>
          <w:rFonts w:ascii="Arial" w:hAnsi="Arial" w:cs="Arial"/>
          <w:b/>
          <w:sz w:val="20"/>
          <w:szCs w:val="20"/>
          <w:lang w:eastAsia="cs-CZ"/>
        </w:rPr>
        <w:t xml:space="preserve"> </w:t>
      </w:r>
    </w:p>
    <w:p w14:paraId="52952AA6"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sz w:val="20"/>
          <w:szCs w:val="20"/>
        </w:rPr>
        <w:t xml:space="preserve">Číslo účtu:                  </w:t>
      </w:r>
      <w:r w:rsidRPr="00284B04">
        <w:rPr>
          <w:rFonts w:ascii="Arial" w:eastAsia="Batang" w:hAnsi="Arial" w:cs="Arial"/>
          <w:sz w:val="20"/>
          <w:szCs w:val="20"/>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p>
    <w:p w14:paraId="3F9213AC" w14:textId="77777777" w:rsidR="0016435C" w:rsidRPr="00284B04" w:rsidRDefault="0016435C" w:rsidP="00D8247A">
      <w:pPr>
        <w:widowControl w:val="0"/>
        <w:suppressAutoHyphens w:val="0"/>
        <w:rPr>
          <w:rFonts w:ascii="Arial" w:hAnsi="Arial" w:cs="Arial"/>
          <w:b/>
          <w:sz w:val="20"/>
          <w:szCs w:val="20"/>
        </w:rPr>
      </w:pPr>
    </w:p>
    <w:p w14:paraId="62098081" w14:textId="77777777" w:rsidR="0016435C" w:rsidRPr="00284B04"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Osob</w:t>
      </w:r>
      <w:r w:rsidR="00FF4868" w:rsidRPr="00284B04">
        <w:rPr>
          <w:rFonts w:ascii="Arial" w:hAnsi="Arial" w:cs="Arial"/>
          <w:bCs/>
          <w:sz w:val="20"/>
          <w:szCs w:val="20"/>
          <w:lang w:eastAsia="cs-CZ"/>
        </w:rPr>
        <w:t>y</w:t>
      </w:r>
      <w:r w:rsidRPr="00284B04">
        <w:rPr>
          <w:rFonts w:ascii="Arial" w:hAnsi="Arial" w:cs="Arial"/>
          <w:bCs/>
          <w:sz w:val="20"/>
          <w:szCs w:val="20"/>
          <w:lang w:eastAsia="cs-CZ"/>
        </w:rPr>
        <w:t xml:space="preserve"> pověřen</w:t>
      </w:r>
      <w:r w:rsidR="00FF4868" w:rsidRPr="00284B04">
        <w:rPr>
          <w:rFonts w:ascii="Arial" w:hAnsi="Arial" w:cs="Arial"/>
          <w:bCs/>
          <w:sz w:val="20"/>
          <w:szCs w:val="20"/>
          <w:lang w:eastAsia="cs-CZ"/>
        </w:rPr>
        <w:t>é</w:t>
      </w:r>
      <w:r w:rsidRPr="00284B04">
        <w:rPr>
          <w:rFonts w:ascii="Arial" w:hAnsi="Arial" w:cs="Arial"/>
          <w:bCs/>
          <w:sz w:val="20"/>
          <w:szCs w:val="20"/>
          <w:lang w:eastAsia="cs-CZ"/>
        </w:rPr>
        <w:t xml:space="preserve"> jednat jménem zhotovitele ve věcech</w:t>
      </w:r>
      <w:r w:rsidR="00FF4868" w:rsidRPr="00284B04">
        <w:rPr>
          <w:rFonts w:ascii="Arial" w:hAnsi="Arial" w:cs="Arial"/>
          <w:bCs/>
          <w:sz w:val="20"/>
          <w:szCs w:val="20"/>
          <w:lang w:eastAsia="cs-CZ"/>
        </w:rPr>
        <w:t xml:space="preserve"> technických</w:t>
      </w:r>
    </w:p>
    <w:p w14:paraId="2193B898" w14:textId="77777777" w:rsidR="0016435C" w:rsidRPr="00284B04" w:rsidRDefault="00FF4868" w:rsidP="00D8247A">
      <w:pPr>
        <w:widowControl w:val="0"/>
        <w:suppressAutoHyphens w:val="0"/>
        <w:rPr>
          <w:rFonts w:ascii="Arial" w:hAnsi="Arial" w:cs="Arial"/>
          <w:sz w:val="20"/>
          <w:szCs w:val="20"/>
          <w:lang w:eastAsia="cs-CZ"/>
        </w:rPr>
      </w:pPr>
      <w:r w:rsidRPr="00284B04">
        <w:rPr>
          <w:rFonts w:ascii="Arial" w:hAnsi="Arial" w:cs="Arial"/>
          <w:bCs/>
          <w:sz w:val="20"/>
          <w:szCs w:val="20"/>
          <w:lang w:eastAsia="cs-CZ"/>
        </w:rPr>
        <w:t>Stavbyvedoucí</w:t>
      </w:r>
      <w:r w:rsidR="0016435C" w:rsidRPr="00284B04">
        <w:rPr>
          <w:rFonts w:ascii="Arial" w:hAnsi="Arial" w:cs="Arial"/>
          <w:bCs/>
          <w:sz w:val="20"/>
          <w:szCs w:val="20"/>
          <w:lang w:eastAsia="cs-CZ"/>
        </w:rPr>
        <w:t>:</w:t>
      </w:r>
      <w:r w:rsidR="0016435C" w:rsidRPr="00284B04">
        <w:rPr>
          <w:rFonts w:ascii="Arial" w:hAnsi="Arial" w:cs="Arial"/>
          <w:bCs/>
          <w:sz w:val="20"/>
          <w:szCs w:val="20"/>
          <w:lang w:eastAsia="cs-CZ"/>
        </w:rPr>
        <w:tab/>
      </w:r>
      <w:r w:rsidR="0016435C" w:rsidRPr="00284B04">
        <w:rPr>
          <w:rFonts w:ascii="Arial" w:hAnsi="Arial" w:cs="Arial"/>
          <w:bCs/>
          <w:sz w:val="20"/>
          <w:szCs w:val="20"/>
          <w:lang w:eastAsia="cs-CZ"/>
        </w:rPr>
        <w:tab/>
      </w:r>
      <w:r w:rsidR="0016435C" w:rsidRPr="00284B04">
        <w:rPr>
          <w:rFonts w:ascii="Arial" w:hAnsi="Arial" w:cs="Arial"/>
          <w:b/>
          <w:sz w:val="20"/>
          <w:szCs w:val="20"/>
        </w:rPr>
        <w:t>„</w:t>
      </w:r>
      <w:r w:rsidR="0016435C" w:rsidRPr="00284B04">
        <w:rPr>
          <w:rFonts w:ascii="Arial" w:hAnsi="Arial" w:cs="Arial"/>
          <w:b/>
          <w:sz w:val="20"/>
          <w:szCs w:val="20"/>
          <w:shd w:val="clear" w:color="auto" w:fill="D9D9D9" w:themeFill="background1" w:themeFillShade="D9"/>
        </w:rPr>
        <w:t>[Bude doplněno před uzavřením smlouvy]</w:t>
      </w:r>
      <w:r w:rsidR="0016435C" w:rsidRPr="00284B04">
        <w:rPr>
          <w:rFonts w:ascii="Arial" w:hAnsi="Arial" w:cs="Arial"/>
          <w:b/>
          <w:sz w:val="20"/>
          <w:szCs w:val="20"/>
        </w:rPr>
        <w:t>”</w:t>
      </w:r>
    </w:p>
    <w:p w14:paraId="3B1D6FFE" w14:textId="77777777" w:rsidR="00FF4868" w:rsidRPr="00284B04" w:rsidRDefault="00FF4868" w:rsidP="00D8247A">
      <w:pPr>
        <w:widowControl w:val="0"/>
        <w:suppressAutoHyphens w:val="0"/>
        <w:ind w:left="2832" w:hanging="2832"/>
        <w:rPr>
          <w:rFonts w:ascii="Arial" w:hAnsi="Arial" w:cs="Arial"/>
          <w:sz w:val="20"/>
          <w:szCs w:val="20"/>
          <w:lang w:eastAsia="cs-CZ"/>
        </w:rPr>
      </w:pPr>
      <w:r w:rsidRPr="00284B04">
        <w:rPr>
          <w:rFonts w:ascii="Arial" w:hAnsi="Arial" w:cs="Arial"/>
          <w:bCs/>
          <w:sz w:val="20"/>
          <w:szCs w:val="20"/>
          <w:lang w:eastAsia="cs-CZ"/>
        </w:rPr>
        <w:t>Autorizovaná osoba:</w:t>
      </w:r>
      <w:r w:rsidRPr="00284B04">
        <w:rPr>
          <w:rFonts w:ascii="Arial" w:hAnsi="Arial" w:cs="Arial"/>
          <w:bCs/>
          <w:sz w:val="20"/>
          <w:szCs w:val="20"/>
          <w:lang w:eastAsia="cs-CZ"/>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r w:rsidR="00D01636" w:rsidRPr="00284B04">
        <w:rPr>
          <w:rFonts w:ascii="Arial" w:hAnsi="Arial" w:cs="Arial"/>
          <w:b/>
          <w:sz w:val="20"/>
          <w:szCs w:val="20"/>
        </w:rPr>
        <w:t xml:space="preserve">, </w:t>
      </w:r>
      <w:r w:rsidR="00D01636" w:rsidRPr="00284B04">
        <w:rPr>
          <w:rFonts w:ascii="Arial" w:hAnsi="Arial" w:cs="Arial"/>
          <w:sz w:val="20"/>
          <w:szCs w:val="20"/>
        </w:rPr>
        <w:t xml:space="preserve">číslo osvědčení o autorizaci </w:t>
      </w:r>
      <w:r w:rsidR="00D01636" w:rsidRPr="00284B04">
        <w:rPr>
          <w:rFonts w:ascii="Arial" w:hAnsi="Arial" w:cs="Arial"/>
          <w:b/>
          <w:sz w:val="20"/>
          <w:szCs w:val="20"/>
        </w:rPr>
        <w:t>„</w:t>
      </w:r>
      <w:r w:rsidR="00D01636" w:rsidRPr="00284B04">
        <w:rPr>
          <w:rFonts w:ascii="Arial" w:hAnsi="Arial" w:cs="Arial"/>
          <w:b/>
          <w:sz w:val="20"/>
          <w:szCs w:val="20"/>
          <w:shd w:val="clear" w:color="auto" w:fill="D9D9D9" w:themeFill="background1" w:themeFillShade="D9"/>
        </w:rPr>
        <w:t>[Bude doplněno před uzavřením smlouvy]</w:t>
      </w:r>
      <w:r w:rsidR="00D01636" w:rsidRPr="00284B04">
        <w:rPr>
          <w:rFonts w:ascii="Arial" w:hAnsi="Arial" w:cs="Arial"/>
          <w:b/>
          <w:sz w:val="20"/>
          <w:szCs w:val="20"/>
        </w:rPr>
        <w:t>”</w:t>
      </w:r>
      <w:r w:rsidR="00D01636" w:rsidRPr="00284B04">
        <w:rPr>
          <w:rFonts w:ascii="Arial" w:hAnsi="Arial" w:cs="Arial"/>
          <w:sz w:val="20"/>
          <w:szCs w:val="20"/>
        </w:rPr>
        <w:t xml:space="preserve">v oboru </w:t>
      </w:r>
      <w:r w:rsidR="00D01636" w:rsidRPr="00284B04">
        <w:rPr>
          <w:rFonts w:ascii="Arial" w:hAnsi="Arial" w:cs="Arial"/>
          <w:b/>
          <w:sz w:val="20"/>
          <w:szCs w:val="20"/>
        </w:rPr>
        <w:t>„</w:t>
      </w:r>
      <w:r w:rsidR="00D01636" w:rsidRPr="00284B04">
        <w:rPr>
          <w:rFonts w:ascii="Arial" w:hAnsi="Arial" w:cs="Arial"/>
          <w:b/>
          <w:sz w:val="20"/>
          <w:szCs w:val="20"/>
          <w:shd w:val="clear" w:color="auto" w:fill="D9D9D9" w:themeFill="background1" w:themeFillShade="D9"/>
        </w:rPr>
        <w:t>[Bude doplněno před uzavřením smlouvy]</w:t>
      </w:r>
      <w:r w:rsidR="00D01636" w:rsidRPr="00284B04">
        <w:rPr>
          <w:rFonts w:ascii="Arial" w:hAnsi="Arial" w:cs="Arial"/>
          <w:b/>
          <w:sz w:val="20"/>
          <w:szCs w:val="20"/>
        </w:rPr>
        <w:t>”</w:t>
      </w:r>
    </w:p>
    <w:p w14:paraId="735E35C4" w14:textId="77777777" w:rsidR="0016435C" w:rsidRPr="00284B04" w:rsidRDefault="0016435C" w:rsidP="00D8247A">
      <w:pPr>
        <w:widowControl w:val="0"/>
        <w:suppressAutoHyphens w:val="0"/>
        <w:rPr>
          <w:rFonts w:ascii="Arial" w:hAnsi="Arial" w:cs="Arial"/>
          <w:sz w:val="20"/>
          <w:szCs w:val="20"/>
        </w:rPr>
      </w:pPr>
    </w:p>
    <w:p w14:paraId="00419FE3" w14:textId="77777777" w:rsidR="00254328" w:rsidRPr="00D83785" w:rsidRDefault="00254328" w:rsidP="00D8247A">
      <w:pPr>
        <w:pStyle w:val="Bezmezer"/>
        <w:widowControl w:val="0"/>
        <w:tabs>
          <w:tab w:val="center" w:pos="1985"/>
          <w:tab w:val="center" w:pos="7371"/>
        </w:tabs>
        <w:rPr>
          <w:rFonts w:asciiTheme="minorHAnsi" w:hAnsiTheme="minorHAnsi" w:cstheme="minorHAnsi"/>
        </w:rPr>
      </w:pPr>
    </w:p>
    <w:sectPr w:rsidR="00254328" w:rsidRPr="00D83785"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B87F7" w14:textId="77777777" w:rsidR="001432C5" w:rsidRDefault="001432C5" w:rsidP="007C4405">
      <w:r>
        <w:separator/>
      </w:r>
    </w:p>
  </w:endnote>
  <w:endnote w:type="continuationSeparator" w:id="0">
    <w:p w14:paraId="0DB49A62" w14:textId="77777777" w:rsidR="001432C5" w:rsidRDefault="001432C5"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121F936C" w:rsidR="001432C5" w:rsidRPr="00284B04" w:rsidRDefault="001432C5" w:rsidP="00293CA4">
    <w:pPr>
      <w:pStyle w:val="Zpat"/>
      <w:pBdr>
        <w:top w:val="single" w:sz="4" w:space="1" w:color="auto"/>
      </w:pBdr>
      <w:jc w:val="center"/>
      <w:rPr>
        <w:rFonts w:ascii="Arial" w:hAnsi="Arial" w:cs="Arial"/>
        <w:sz w:val="16"/>
        <w:szCs w:val="16"/>
        <w:lang w:val="cs-CZ"/>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728E4">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728E4">
      <w:rPr>
        <w:rFonts w:ascii="Arial" w:hAnsi="Arial" w:cs="Arial"/>
        <w:noProof/>
        <w:sz w:val="16"/>
        <w:szCs w:val="16"/>
      </w:rPr>
      <w:t>8</w:t>
    </w:r>
    <w:r w:rsidRPr="00284B04">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94250C">
      <w:rPr>
        <w:b/>
        <w:noProof/>
      </w:rPr>
      <w:t>7</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A28F5" w14:textId="77777777" w:rsidR="001432C5" w:rsidRDefault="001432C5" w:rsidP="007C4405">
      <w:r>
        <w:separator/>
      </w:r>
    </w:p>
  </w:footnote>
  <w:footnote w:type="continuationSeparator" w:id="0">
    <w:p w14:paraId="77DD2F86" w14:textId="77777777" w:rsidR="001432C5" w:rsidRDefault="001432C5"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11E93" w14:textId="1553C143" w:rsidR="00634BA6" w:rsidRDefault="00634BA6" w:rsidP="00293CA4">
    <w:pPr>
      <w:pStyle w:val="Zhlav"/>
      <w:tabs>
        <w:tab w:val="clear" w:pos="4536"/>
        <w:tab w:val="clear" w:pos="9072"/>
        <w:tab w:val="left" w:pos="3030"/>
      </w:tabs>
      <w:rPr>
        <w:rFonts w:asciiTheme="minorHAnsi" w:hAnsiTheme="minorHAnsi" w:cstheme="minorHAnsi"/>
        <w:sz w:val="20"/>
        <w:szCs w:val="20"/>
        <w:lang w:val="cs-CZ"/>
      </w:rPr>
    </w:pPr>
  </w:p>
  <w:p w14:paraId="3DC296B3" w14:textId="082A1FFF" w:rsidR="00634BA6" w:rsidRDefault="00634BA6" w:rsidP="00293CA4">
    <w:pPr>
      <w:pStyle w:val="Zhlav"/>
      <w:tabs>
        <w:tab w:val="clear" w:pos="4536"/>
        <w:tab w:val="clear" w:pos="9072"/>
        <w:tab w:val="left" w:pos="3030"/>
      </w:tabs>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634BA6" w:rsidRPr="003E2767" w14:paraId="79900AE2" w14:textId="77777777" w:rsidTr="00000544">
      <w:trPr>
        <w:trHeight w:val="91"/>
      </w:trPr>
      <w:tc>
        <w:tcPr>
          <w:tcW w:w="4817" w:type="dxa"/>
          <w:tcBorders>
            <w:bottom w:val="single" w:sz="4" w:space="0" w:color="auto"/>
          </w:tcBorders>
        </w:tcPr>
        <w:p w14:paraId="3D64DE13" w14:textId="77777777" w:rsidR="00634BA6" w:rsidRPr="00EB0682" w:rsidRDefault="00634BA6" w:rsidP="00634BA6">
          <w:pPr>
            <w:rPr>
              <w:rFonts w:ascii="Arial" w:hAnsi="Arial" w:cs="Arial"/>
              <w:sz w:val="16"/>
              <w:szCs w:val="16"/>
            </w:rPr>
          </w:pPr>
        </w:p>
        <w:p w14:paraId="61A84269" w14:textId="4DC210C3" w:rsidR="00634BA6" w:rsidRPr="00EB0682" w:rsidRDefault="00571BF7" w:rsidP="00634BA6">
          <w:pPr>
            <w:rPr>
              <w:rFonts w:ascii="Arial" w:hAnsi="Arial" w:cs="Arial"/>
              <w:sz w:val="16"/>
              <w:szCs w:val="16"/>
            </w:rPr>
          </w:pPr>
          <w:r>
            <w:rPr>
              <w:rFonts w:ascii="Arial" w:hAnsi="Arial" w:cs="Arial"/>
              <w:sz w:val="16"/>
              <w:szCs w:val="16"/>
            </w:rPr>
            <w:t xml:space="preserve">II/639  </w:t>
          </w:r>
          <w:r w:rsidR="00634BA6">
            <w:rPr>
              <w:rFonts w:ascii="Arial" w:hAnsi="Arial" w:cs="Arial"/>
              <w:sz w:val="16"/>
              <w:szCs w:val="16"/>
            </w:rPr>
            <w:t>Častrov</w:t>
          </w:r>
          <w:r>
            <w:rPr>
              <w:rFonts w:ascii="Arial" w:hAnsi="Arial" w:cs="Arial"/>
              <w:sz w:val="16"/>
              <w:szCs w:val="16"/>
            </w:rPr>
            <w:t>, průtah</w:t>
          </w:r>
        </w:p>
      </w:tc>
      <w:tc>
        <w:tcPr>
          <w:tcW w:w="4811" w:type="dxa"/>
          <w:tcBorders>
            <w:bottom w:val="single" w:sz="4" w:space="0" w:color="auto"/>
          </w:tcBorders>
        </w:tcPr>
        <w:p w14:paraId="0F08A93D" w14:textId="17D19A00" w:rsidR="00634BA6" w:rsidRPr="00EB0682" w:rsidRDefault="00634BA6" w:rsidP="00634BA6">
          <w:pPr>
            <w:pStyle w:val="Zhlav"/>
            <w:jc w:val="right"/>
            <w:rPr>
              <w:rFonts w:ascii="Arial" w:hAnsi="Arial" w:cs="Arial"/>
              <w:sz w:val="16"/>
              <w:szCs w:val="16"/>
            </w:rPr>
          </w:pPr>
        </w:p>
        <w:p w14:paraId="5A513CA2" w14:textId="7FDAA6FD" w:rsidR="00634BA6" w:rsidRPr="00EB0682" w:rsidRDefault="00634BA6" w:rsidP="00E37E77">
          <w:pPr>
            <w:pStyle w:val="Zhlav"/>
            <w:jc w:val="right"/>
            <w:rPr>
              <w:rFonts w:ascii="Arial" w:hAnsi="Arial" w:cs="Arial"/>
              <w:sz w:val="16"/>
              <w:szCs w:val="16"/>
              <w:lang w:val="cs-CZ"/>
            </w:rPr>
          </w:pPr>
          <w:r w:rsidRPr="00EB0682">
            <w:rPr>
              <w:rFonts w:ascii="Arial" w:hAnsi="Arial" w:cs="Arial"/>
              <w:sz w:val="16"/>
              <w:szCs w:val="16"/>
            </w:rPr>
            <w:t>Příloha B2</w:t>
          </w:r>
          <w:r w:rsidRPr="00EB0682">
            <w:rPr>
              <w:rFonts w:ascii="Arial" w:hAnsi="Arial" w:cs="Arial"/>
              <w:sz w:val="16"/>
              <w:szCs w:val="16"/>
              <w:lang w:val="cs-CZ"/>
            </w:rPr>
            <w:t>-</w:t>
          </w:r>
          <w:r w:rsidR="00E37E77">
            <w:rPr>
              <w:rFonts w:ascii="Arial" w:hAnsi="Arial" w:cs="Arial"/>
              <w:sz w:val="16"/>
              <w:szCs w:val="16"/>
              <w:lang w:val="cs-CZ"/>
            </w:rPr>
            <w:t>2</w:t>
          </w:r>
        </w:p>
      </w:tc>
    </w:tr>
  </w:tbl>
  <w:p w14:paraId="4EFE2E28" w14:textId="424DB2DF" w:rsidR="001432C5" w:rsidRPr="003E2767" w:rsidRDefault="001432C5" w:rsidP="00293CA4">
    <w:pPr>
      <w:pStyle w:val="Zhlav"/>
      <w:tabs>
        <w:tab w:val="clear" w:pos="4536"/>
        <w:tab w:val="clear" w:pos="9072"/>
        <w:tab w:val="left" w:pos="3030"/>
      </w:tabs>
      <w:rPr>
        <w:rFonts w:asciiTheme="minorHAnsi" w:hAnsiTheme="minorHAnsi" w:cstheme="minorHAnsi"/>
        <w:sz w:val="20"/>
        <w:szCs w:val="20"/>
        <w:lang w:val="cs-CZ"/>
      </w:rPr>
    </w:pPr>
    <w:r w:rsidRPr="003E2767">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49A6E50"/>
    <w:multiLevelType w:val="hybridMultilevel"/>
    <w:tmpl w:val="88BE4F7C"/>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A265354"/>
    <w:multiLevelType w:val="hybridMultilevel"/>
    <w:tmpl w:val="238865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16E2547"/>
    <w:multiLevelType w:val="hybridMultilevel"/>
    <w:tmpl w:val="2B3627EC"/>
    <w:lvl w:ilvl="0" w:tplc="E398CFD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5"/>
  </w:num>
  <w:num w:numId="3">
    <w:abstractNumId w:val="20"/>
  </w:num>
  <w:num w:numId="4">
    <w:abstractNumId w:val="24"/>
  </w:num>
  <w:num w:numId="5">
    <w:abstractNumId w:val="17"/>
  </w:num>
  <w:num w:numId="6">
    <w:abstractNumId w:val="7"/>
  </w:num>
  <w:num w:numId="7">
    <w:abstractNumId w:val="21"/>
  </w:num>
  <w:num w:numId="8">
    <w:abstractNumId w:val="6"/>
  </w:num>
  <w:num w:numId="9">
    <w:abstractNumId w:val="12"/>
  </w:num>
  <w:num w:numId="10">
    <w:abstractNumId w:val="9"/>
  </w:num>
  <w:num w:numId="11">
    <w:abstractNumId w:val="23"/>
  </w:num>
  <w:num w:numId="12">
    <w:abstractNumId w:val="13"/>
  </w:num>
  <w:num w:numId="13">
    <w:abstractNumId w:val="8"/>
  </w:num>
  <w:num w:numId="14">
    <w:abstractNumId w:val="14"/>
  </w:num>
  <w:num w:numId="15">
    <w:abstractNumId w:val="5"/>
  </w:num>
  <w:num w:numId="16">
    <w:abstractNumId w:val="19"/>
  </w:num>
  <w:num w:numId="17">
    <w:abstractNumId w:val="22"/>
  </w:num>
  <w:num w:numId="18">
    <w:abstractNumId w:val="14"/>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8"/>
  </w:num>
  <w:num w:numId="22">
    <w:abstractNumId w:val="10"/>
  </w:num>
  <w:num w:numId="23">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83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42F"/>
    <w:rsid w:val="00005C9B"/>
    <w:rsid w:val="00007852"/>
    <w:rsid w:val="000078D5"/>
    <w:rsid w:val="00013CD0"/>
    <w:rsid w:val="00015BD4"/>
    <w:rsid w:val="00015CCD"/>
    <w:rsid w:val="00024BF1"/>
    <w:rsid w:val="00025D87"/>
    <w:rsid w:val="00026699"/>
    <w:rsid w:val="00032E81"/>
    <w:rsid w:val="00041E00"/>
    <w:rsid w:val="00043E26"/>
    <w:rsid w:val="00044081"/>
    <w:rsid w:val="00050B01"/>
    <w:rsid w:val="00050EDA"/>
    <w:rsid w:val="00055BDE"/>
    <w:rsid w:val="00056019"/>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5B49"/>
    <w:rsid w:val="0009669F"/>
    <w:rsid w:val="0009719D"/>
    <w:rsid w:val="000A0D67"/>
    <w:rsid w:val="000A2FD4"/>
    <w:rsid w:val="000A34B7"/>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2CCF"/>
    <w:rsid w:val="0013706D"/>
    <w:rsid w:val="001424F5"/>
    <w:rsid w:val="001432C5"/>
    <w:rsid w:val="001456BA"/>
    <w:rsid w:val="001576D0"/>
    <w:rsid w:val="00160F69"/>
    <w:rsid w:val="0016435C"/>
    <w:rsid w:val="00167B09"/>
    <w:rsid w:val="00170222"/>
    <w:rsid w:val="001716EE"/>
    <w:rsid w:val="00172481"/>
    <w:rsid w:val="00173083"/>
    <w:rsid w:val="00175923"/>
    <w:rsid w:val="00175EFA"/>
    <w:rsid w:val="00176C82"/>
    <w:rsid w:val="00177046"/>
    <w:rsid w:val="001819D1"/>
    <w:rsid w:val="00182636"/>
    <w:rsid w:val="00183A79"/>
    <w:rsid w:val="00184FE3"/>
    <w:rsid w:val="001866B9"/>
    <w:rsid w:val="00190768"/>
    <w:rsid w:val="00194A66"/>
    <w:rsid w:val="00195A93"/>
    <w:rsid w:val="00197650"/>
    <w:rsid w:val="001A37EF"/>
    <w:rsid w:val="001B0912"/>
    <w:rsid w:val="001B397A"/>
    <w:rsid w:val="001B3BAC"/>
    <w:rsid w:val="001B4F46"/>
    <w:rsid w:val="001B659C"/>
    <w:rsid w:val="001C07B5"/>
    <w:rsid w:val="001C5A23"/>
    <w:rsid w:val="001D0B84"/>
    <w:rsid w:val="001E0F8E"/>
    <w:rsid w:val="001E200B"/>
    <w:rsid w:val="001E237B"/>
    <w:rsid w:val="001E7A02"/>
    <w:rsid w:val="001F13CB"/>
    <w:rsid w:val="00200D4B"/>
    <w:rsid w:val="002015EA"/>
    <w:rsid w:val="00202A0E"/>
    <w:rsid w:val="00205A52"/>
    <w:rsid w:val="00207616"/>
    <w:rsid w:val="00207698"/>
    <w:rsid w:val="0020779D"/>
    <w:rsid w:val="00215AA9"/>
    <w:rsid w:val="002164B8"/>
    <w:rsid w:val="00224D5A"/>
    <w:rsid w:val="00230C0B"/>
    <w:rsid w:val="00247B46"/>
    <w:rsid w:val="00252E23"/>
    <w:rsid w:val="0025360F"/>
    <w:rsid w:val="00254035"/>
    <w:rsid w:val="00254328"/>
    <w:rsid w:val="00265ED6"/>
    <w:rsid w:val="002705B6"/>
    <w:rsid w:val="00271F0A"/>
    <w:rsid w:val="002767AC"/>
    <w:rsid w:val="00284B04"/>
    <w:rsid w:val="00291097"/>
    <w:rsid w:val="00293161"/>
    <w:rsid w:val="00293CA4"/>
    <w:rsid w:val="00295163"/>
    <w:rsid w:val="0029562E"/>
    <w:rsid w:val="002A00DC"/>
    <w:rsid w:val="002A3A18"/>
    <w:rsid w:val="002A66C9"/>
    <w:rsid w:val="002B6FF4"/>
    <w:rsid w:val="002C078C"/>
    <w:rsid w:val="002C36DB"/>
    <w:rsid w:val="002C48B1"/>
    <w:rsid w:val="002C686F"/>
    <w:rsid w:val="002E0705"/>
    <w:rsid w:val="002E36D9"/>
    <w:rsid w:val="002E6955"/>
    <w:rsid w:val="002F026E"/>
    <w:rsid w:val="002F1573"/>
    <w:rsid w:val="002F1FD2"/>
    <w:rsid w:val="002F5983"/>
    <w:rsid w:val="00301418"/>
    <w:rsid w:val="00302DAF"/>
    <w:rsid w:val="00303FD5"/>
    <w:rsid w:val="00306CE5"/>
    <w:rsid w:val="00310889"/>
    <w:rsid w:val="003176B6"/>
    <w:rsid w:val="003203DA"/>
    <w:rsid w:val="003213FE"/>
    <w:rsid w:val="00332D93"/>
    <w:rsid w:val="0033739D"/>
    <w:rsid w:val="0034094D"/>
    <w:rsid w:val="003457BE"/>
    <w:rsid w:val="00345B5B"/>
    <w:rsid w:val="00350514"/>
    <w:rsid w:val="0035095C"/>
    <w:rsid w:val="003520B7"/>
    <w:rsid w:val="003522A2"/>
    <w:rsid w:val="003524A0"/>
    <w:rsid w:val="0035475F"/>
    <w:rsid w:val="0035565C"/>
    <w:rsid w:val="0035697D"/>
    <w:rsid w:val="003620B2"/>
    <w:rsid w:val="0036413B"/>
    <w:rsid w:val="003647A7"/>
    <w:rsid w:val="00364BF4"/>
    <w:rsid w:val="00364CAB"/>
    <w:rsid w:val="00365000"/>
    <w:rsid w:val="00371F58"/>
    <w:rsid w:val="003805BD"/>
    <w:rsid w:val="00381758"/>
    <w:rsid w:val="00381888"/>
    <w:rsid w:val="00385310"/>
    <w:rsid w:val="003875DC"/>
    <w:rsid w:val="003925FF"/>
    <w:rsid w:val="00392649"/>
    <w:rsid w:val="00395DFD"/>
    <w:rsid w:val="00396A99"/>
    <w:rsid w:val="00397136"/>
    <w:rsid w:val="003A1D86"/>
    <w:rsid w:val="003A4246"/>
    <w:rsid w:val="003A4E14"/>
    <w:rsid w:val="003A522E"/>
    <w:rsid w:val="003A5BA3"/>
    <w:rsid w:val="003A685F"/>
    <w:rsid w:val="003B1927"/>
    <w:rsid w:val="003B2FCA"/>
    <w:rsid w:val="003B3049"/>
    <w:rsid w:val="003B36E2"/>
    <w:rsid w:val="003B392A"/>
    <w:rsid w:val="003B4054"/>
    <w:rsid w:val="003B4CC5"/>
    <w:rsid w:val="003B70EA"/>
    <w:rsid w:val="003B765F"/>
    <w:rsid w:val="003C0DE5"/>
    <w:rsid w:val="003C1B8A"/>
    <w:rsid w:val="003C4AD2"/>
    <w:rsid w:val="003C502C"/>
    <w:rsid w:val="003C6D2A"/>
    <w:rsid w:val="003C6E2A"/>
    <w:rsid w:val="003D3964"/>
    <w:rsid w:val="003D59DE"/>
    <w:rsid w:val="003D6E6E"/>
    <w:rsid w:val="003E1B6E"/>
    <w:rsid w:val="003E1E08"/>
    <w:rsid w:val="003E2767"/>
    <w:rsid w:val="003E2C5B"/>
    <w:rsid w:val="003E34A9"/>
    <w:rsid w:val="003F1103"/>
    <w:rsid w:val="003F1543"/>
    <w:rsid w:val="003F397A"/>
    <w:rsid w:val="003F3FCF"/>
    <w:rsid w:val="00401E86"/>
    <w:rsid w:val="0040519C"/>
    <w:rsid w:val="00405467"/>
    <w:rsid w:val="00412E7D"/>
    <w:rsid w:val="00417B30"/>
    <w:rsid w:val="00417D44"/>
    <w:rsid w:val="00420FCB"/>
    <w:rsid w:val="004312FD"/>
    <w:rsid w:val="004365D9"/>
    <w:rsid w:val="00442D48"/>
    <w:rsid w:val="004456D6"/>
    <w:rsid w:val="00451D29"/>
    <w:rsid w:val="00465D7F"/>
    <w:rsid w:val="00467845"/>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B5A18"/>
    <w:rsid w:val="004B6D15"/>
    <w:rsid w:val="004C10F2"/>
    <w:rsid w:val="004C1D47"/>
    <w:rsid w:val="004C5E55"/>
    <w:rsid w:val="004C6451"/>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71BF7"/>
    <w:rsid w:val="0058204D"/>
    <w:rsid w:val="005876C5"/>
    <w:rsid w:val="005A3CA2"/>
    <w:rsid w:val="005A5632"/>
    <w:rsid w:val="005C1083"/>
    <w:rsid w:val="005C150F"/>
    <w:rsid w:val="005C15A8"/>
    <w:rsid w:val="005C3C8C"/>
    <w:rsid w:val="005C56AC"/>
    <w:rsid w:val="005C61D7"/>
    <w:rsid w:val="005C6559"/>
    <w:rsid w:val="005E085E"/>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34BA6"/>
    <w:rsid w:val="006401FE"/>
    <w:rsid w:val="00644567"/>
    <w:rsid w:val="006454E5"/>
    <w:rsid w:val="00650BBE"/>
    <w:rsid w:val="00651DB5"/>
    <w:rsid w:val="00651F86"/>
    <w:rsid w:val="006530F7"/>
    <w:rsid w:val="006546AF"/>
    <w:rsid w:val="0065669A"/>
    <w:rsid w:val="0066014A"/>
    <w:rsid w:val="0066348A"/>
    <w:rsid w:val="006654C4"/>
    <w:rsid w:val="006812E4"/>
    <w:rsid w:val="0068190D"/>
    <w:rsid w:val="006851E9"/>
    <w:rsid w:val="00690EAA"/>
    <w:rsid w:val="006929B2"/>
    <w:rsid w:val="006A0A6C"/>
    <w:rsid w:val="006A3F2B"/>
    <w:rsid w:val="006A48C8"/>
    <w:rsid w:val="006A5786"/>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14D6"/>
    <w:rsid w:val="00701FC1"/>
    <w:rsid w:val="00710E46"/>
    <w:rsid w:val="007111C0"/>
    <w:rsid w:val="00711673"/>
    <w:rsid w:val="0071196C"/>
    <w:rsid w:val="00712A11"/>
    <w:rsid w:val="007215FB"/>
    <w:rsid w:val="00723485"/>
    <w:rsid w:val="00725554"/>
    <w:rsid w:val="0073308F"/>
    <w:rsid w:val="00734112"/>
    <w:rsid w:val="00734F61"/>
    <w:rsid w:val="00737069"/>
    <w:rsid w:val="007436F5"/>
    <w:rsid w:val="00746B6D"/>
    <w:rsid w:val="007540F8"/>
    <w:rsid w:val="00760F60"/>
    <w:rsid w:val="00770282"/>
    <w:rsid w:val="007706AB"/>
    <w:rsid w:val="007761A9"/>
    <w:rsid w:val="00783421"/>
    <w:rsid w:val="00791F59"/>
    <w:rsid w:val="00794F7F"/>
    <w:rsid w:val="007A375F"/>
    <w:rsid w:val="007A622A"/>
    <w:rsid w:val="007B2727"/>
    <w:rsid w:val="007B3024"/>
    <w:rsid w:val="007B52B3"/>
    <w:rsid w:val="007B582C"/>
    <w:rsid w:val="007B64B5"/>
    <w:rsid w:val="007B6D55"/>
    <w:rsid w:val="007C1058"/>
    <w:rsid w:val="007C4405"/>
    <w:rsid w:val="007D1BD6"/>
    <w:rsid w:val="007D21E2"/>
    <w:rsid w:val="007D2EA3"/>
    <w:rsid w:val="007D31B3"/>
    <w:rsid w:val="007D4485"/>
    <w:rsid w:val="007D6E6E"/>
    <w:rsid w:val="007F2AD8"/>
    <w:rsid w:val="007F4CA7"/>
    <w:rsid w:val="007F53FE"/>
    <w:rsid w:val="007F6DC4"/>
    <w:rsid w:val="00806573"/>
    <w:rsid w:val="00807035"/>
    <w:rsid w:val="00807BB0"/>
    <w:rsid w:val="008169F4"/>
    <w:rsid w:val="008171E1"/>
    <w:rsid w:val="0082156C"/>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77729"/>
    <w:rsid w:val="00880482"/>
    <w:rsid w:val="00883037"/>
    <w:rsid w:val="00883FA4"/>
    <w:rsid w:val="0088580D"/>
    <w:rsid w:val="00885F11"/>
    <w:rsid w:val="00886563"/>
    <w:rsid w:val="00890156"/>
    <w:rsid w:val="00893142"/>
    <w:rsid w:val="008936DF"/>
    <w:rsid w:val="008946C4"/>
    <w:rsid w:val="008A0551"/>
    <w:rsid w:val="008A229A"/>
    <w:rsid w:val="008A4FFA"/>
    <w:rsid w:val="008A686E"/>
    <w:rsid w:val="008A7953"/>
    <w:rsid w:val="008B1C08"/>
    <w:rsid w:val="008B2732"/>
    <w:rsid w:val="008B6867"/>
    <w:rsid w:val="008B6AD1"/>
    <w:rsid w:val="008C0478"/>
    <w:rsid w:val="008C3434"/>
    <w:rsid w:val="008C362A"/>
    <w:rsid w:val="008C5062"/>
    <w:rsid w:val="008C5FF1"/>
    <w:rsid w:val="008D43B2"/>
    <w:rsid w:val="008D5313"/>
    <w:rsid w:val="008E50B0"/>
    <w:rsid w:val="008E5F2D"/>
    <w:rsid w:val="008F2928"/>
    <w:rsid w:val="00906ACF"/>
    <w:rsid w:val="009131B0"/>
    <w:rsid w:val="0091657F"/>
    <w:rsid w:val="00917B07"/>
    <w:rsid w:val="00922742"/>
    <w:rsid w:val="0092480A"/>
    <w:rsid w:val="00926449"/>
    <w:rsid w:val="00926DCD"/>
    <w:rsid w:val="00926E8A"/>
    <w:rsid w:val="00932A29"/>
    <w:rsid w:val="00937932"/>
    <w:rsid w:val="0094250C"/>
    <w:rsid w:val="009501DE"/>
    <w:rsid w:val="00953BF0"/>
    <w:rsid w:val="009554D4"/>
    <w:rsid w:val="00956548"/>
    <w:rsid w:val="009709EC"/>
    <w:rsid w:val="00971300"/>
    <w:rsid w:val="009728E4"/>
    <w:rsid w:val="0097347E"/>
    <w:rsid w:val="0097387A"/>
    <w:rsid w:val="00973F7C"/>
    <w:rsid w:val="00974F3C"/>
    <w:rsid w:val="009763BC"/>
    <w:rsid w:val="00981DD0"/>
    <w:rsid w:val="00982397"/>
    <w:rsid w:val="009925FE"/>
    <w:rsid w:val="00993FE3"/>
    <w:rsid w:val="0099577B"/>
    <w:rsid w:val="009A43A5"/>
    <w:rsid w:val="009A465C"/>
    <w:rsid w:val="009A64E6"/>
    <w:rsid w:val="009B0C44"/>
    <w:rsid w:val="009B34B5"/>
    <w:rsid w:val="009B63AE"/>
    <w:rsid w:val="009C14D3"/>
    <w:rsid w:val="009C5CD9"/>
    <w:rsid w:val="009C738A"/>
    <w:rsid w:val="009C789C"/>
    <w:rsid w:val="009D115E"/>
    <w:rsid w:val="009D22FA"/>
    <w:rsid w:val="009D2B11"/>
    <w:rsid w:val="009D2EE1"/>
    <w:rsid w:val="009D7CE9"/>
    <w:rsid w:val="009E0013"/>
    <w:rsid w:val="009E2B13"/>
    <w:rsid w:val="009E4162"/>
    <w:rsid w:val="009E54B8"/>
    <w:rsid w:val="009F317E"/>
    <w:rsid w:val="009F5F35"/>
    <w:rsid w:val="009F7FBB"/>
    <w:rsid w:val="00A0086D"/>
    <w:rsid w:val="00A021CA"/>
    <w:rsid w:val="00A05E88"/>
    <w:rsid w:val="00A07B77"/>
    <w:rsid w:val="00A119B3"/>
    <w:rsid w:val="00A21533"/>
    <w:rsid w:val="00A234A6"/>
    <w:rsid w:val="00A27B32"/>
    <w:rsid w:val="00A32208"/>
    <w:rsid w:val="00A346A9"/>
    <w:rsid w:val="00A34B3E"/>
    <w:rsid w:val="00A35FE4"/>
    <w:rsid w:val="00A36D56"/>
    <w:rsid w:val="00A41BA8"/>
    <w:rsid w:val="00A44BD8"/>
    <w:rsid w:val="00A465AB"/>
    <w:rsid w:val="00A46ACB"/>
    <w:rsid w:val="00A47A2C"/>
    <w:rsid w:val="00A521C9"/>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6162"/>
    <w:rsid w:val="00A97664"/>
    <w:rsid w:val="00AA10D9"/>
    <w:rsid w:val="00AA1BF6"/>
    <w:rsid w:val="00AA41F2"/>
    <w:rsid w:val="00AA4FB1"/>
    <w:rsid w:val="00AB66B6"/>
    <w:rsid w:val="00AC51D0"/>
    <w:rsid w:val="00AC54DD"/>
    <w:rsid w:val="00AC5B63"/>
    <w:rsid w:val="00AD0FF2"/>
    <w:rsid w:val="00AD105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0313A"/>
    <w:rsid w:val="00B11958"/>
    <w:rsid w:val="00B14605"/>
    <w:rsid w:val="00B15595"/>
    <w:rsid w:val="00B16CD3"/>
    <w:rsid w:val="00B16EF3"/>
    <w:rsid w:val="00B1723A"/>
    <w:rsid w:val="00B174ED"/>
    <w:rsid w:val="00B17EF6"/>
    <w:rsid w:val="00B200A9"/>
    <w:rsid w:val="00B228F8"/>
    <w:rsid w:val="00B25883"/>
    <w:rsid w:val="00B31B44"/>
    <w:rsid w:val="00B32F08"/>
    <w:rsid w:val="00B3544C"/>
    <w:rsid w:val="00B43CF2"/>
    <w:rsid w:val="00B43D42"/>
    <w:rsid w:val="00B45CFC"/>
    <w:rsid w:val="00B659AB"/>
    <w:rsid w:val="00B72849"/>
    <w:rsid w:val="00B752CD"/>
    <w:rsid w:val="00B774B1"/>
    <w:rsid w:val="00B8190D"/>
    <w:rsid w:val="00B83E30"/>
    <w:rsid w:val="00B84202"/>
    <w:rsid w:val="00B90A32"/>
    <w:rsid w:val="00B9148F"/>
    <w:rsid w:val="00B9317B"/>
    <w:rsid w:val="00B9584F"/>
    <w:rsid w:val="00B95CEF"/>
    <w:rsid w:val="00B96D3E"/>
    <w:rsid w:val="00BA16FA"/>
    <w:rsid w:val="00BA1BAC"/>
    <w:rsid w:val="00BA3AB2"/>
    <w:rsid w:val="00BA4C13"/>
    <w:rsid w:val="00BA63E8"/>
    <w:rsid w:val="00BA704C"/>
    <w:rsid w:val="00BA7709"/>
    <w:rsid w:val="00BB3E60"/>
    <w:rsid w:val="00BB4F15"/>
    <w:rsid w:val="00BB71C3"/>
    <w:rsid w:val="00BB7FBF"/>
    <w:rsid w:val="00BC1C25"/>
    <w:rsid w:val="00BC375B"/>
    <w:rsid w:val="00BC6D72"/>
    <w:rsid w:val="00BD0247"/>
    <w:rsid w:val="00BD0E27"/>
    <w:rsid w:val="00BD173C"/>
    <w:rsid w:val="00BD1C9A"/>
    <w:rsid w:val="00BD20BC"/>
    <w:rsid w:val="00BD375C"/>
    <w:rsid w:val="00BD3950"/>
    <w:rsid w:val="00BD7A88"/>
    <w:rsid w:val="00BE15A5"/>
    <w:rsid w:val="00BE1A6F"/>
    <w:rsid w:val="00BE48E0"/>
    <w:rsid w:val="00BE49DB"/>
    <w:rsid w:val="00BE64C4"/>
    <w:rsid w:val="00BF365E"/>
    <w:rsid w:val="00C02461"/>
    <w:rsid w:val="00C0295E"/>
    <w:rsid w:val="00C058EB"/>
    <w:rsid w:val="00C1073C"/>
    <w:rsid w:val="00C14C04"/>
    <w:rsid w:val="00C17941"/>
    <w:rsid w:val="00C2354F"/>
    <w:rsid w:val="00C26BC7"/>
    <w:rsid w:val="00C270D0"/>
    <w:rsid w:val="00C34E99"/>
    <w:rsid w:val="00C40DD5"/>
    <w:rsid w:val="00C41AFA"/>
    <w:rsid w:val="00C42C8D"/>
    <w:rsid w:val="00C45663"/>
    <w:rsid w:val="00C50D1E"/>
    <w:rsid w:val="00C57756"/>
    <w:rsid w:val="00C64674"/>
    <w:rsid w:val="00C6630C"/>
    <w:rsid w:val="00C752DF"/>
    <w:rsid w:val="00C76DCD"/>
    <w:rsid w:val="00C77925"/>
    <w:rsid w:val="00C83435"/>
    <w:rsid w:val="00C90B17"/>
    <w:rsid w:val="00C94535"/>
    <w:rsid w:val="00C96DE5"/>
    <w:rsid w:val="00CA283F"/>
    <w:rsid w:val="00CA56DD"/>
    <w:rsid w:val="00CA590C"/>
    <w:rsid w:val="00CA5F27"/>
    <w:rsid w:val="00CA63BB"/>
    <w:rsid w:val="00CB2840"/>
    <w:rsid w:val="00CB29F3"/>
    <w:rsid w:val="00CB6B81"/>
    <w:rsid w:val="00CC2626"/>
    <w:rsid w:val="00CC5336"/>
    <w:rsid w:val="00CC60A6"/>
    <w:rsid w:val="00CC629F"/>
    <w:rsid w:val="00CC7DC6"/>
    <w:rsid w:val="00CD55BC"/>
    <w:rsid w:val="00CE5908"/>
    <w:rsid w:val="00CE75A7"/>
    <w:rsid w:val="00CF23FD"/>
    <w:rsid w:val="00CF3446"/>
    <w:rsid w:val="00CF4D84"/>
    <w:rsid w:val="00CF58FC"/>
    <w:rsid w:val="00D00C78"/>
    <w:rsid w:val="00D01636"/>
    <w:rsid w:val="00D0219E"/>
    <w:rsid w:val="00D03D17"/>
    <w:rsid w:val="00D10325"/>
    <w:rsid w:val="00D162DD"/>
    <w:rsid w:val="00D17F45"/>
    <w:rsid w:val="00D22F3F"/>
    <w:rsid w:val="00D27FCE"/>
    <w:rsid w:val="00D3303F"/>
    <w:rsid w:val="00D37A43"/>
    <w:rsid w:val="00D447BC"/>
    <w:rsid w:val="00D52B1F"/>
    <w:rsid w:val="00D55AA5"/>
    <w:rsid w:val="00D57D62"/>
    <w:rsid w:val="00D61B16"/>
    <w:rsid w:val="00D65D5C"/>
    <w:rsid w:val="00D667C5"/>
    <w:rsid w:val="00D66DAF"/>
    <w:rsid w:val="00D723F9"/>
    <w:rsid w:val="00D772C1"/>
    <w:rsid w:val="00D77D5C"/>
    <w:rsid w:val="00D77D86"/>
    <w:rsid w:val="00D8034A"/>
    <w:rsid w:val="00D810AF"/>
    <w:rsid w:val="00D81D7B"/>
    <w:rsid w:val="00D8247A"/>
    <w:rsid w:val="00D83785"/>
    <w:rsid w:val="00D93BF5"/>
    <w:rsid w:val="00D96A11"/>
    <w:rsid w:val="00DA0A88"/>
    <w:rsid w:val="00DA38E5"/>
    <w:rsid w:val="00DA6779"/>
    <w:rsid w:val="00DA7AD4"/>
    <w:rsid w:val="00DA7FB1"/>
    <w:rsid w:val="00DB0B20"/>
    <w:rsid w:val="00DB561F"/>
    <w:rsid w:val="00DB766D"/>
    <w:rsid w:val="00DC3964"/>
    <w:rsid w:val="00DC5B85"/>
    <w:rsid w:val="00DC6A77"/>
    <w:rsid w:val="00DD75C3"/>
    <w:rsid w:val="00DD7A1C"/>
    <w:rsid w:val="00DE39B0"/>
    <w:rsid w:val="00DF12BA"/>
    <w:rsid w:val="00DF3AFA"/>
    <w:rsid w:val="00DF58A5"/>
    <w:rsid w:val="00DF72A9"/>
    <w:rsid w:val="00E0010A"/>
    <w:rsid w:val="00E1220D"/>
    <w:rsid w:val="00E14BE7"/>
    <w:rsid w:val="00E1722C"/>
    <w:rsid w:val="00E26071"/>
    <w:rsid w:val="00E2629B"/>
    <w:rsid w:val="00E32F3F"/>
    <w:rsid w:val="00E3506B"/>
    <w:rsid w:val="00E37E77"/>
    <w:rsid w:val="00E4336C"/>
    <w:rsid w:val="00E4597C"/>
    <w:rsid w:val="00E45E70"/>
    <w:rsid w:val="00E532AD"/>
    <w:rsid w:val="00E56D72"/>
    <w:rsid w:val="00E63688"/>
    <w:rsid w:val="00E65C06"/>
    <w:rsid w:val="00E67C27"/>
    <w:rsid w:val="00E731CD"/>
    <w:rsid w:val="00E74D8F"/>
    <w:rsid w:val="00E74EEB"/>
    <w:rsid w:val="00E752B4"/>
    <w:rsid w:val="00E80F87"/>
    <w:rsid w:val="00E945C2"/>
    <w:rsid w:val="00EA02EC"/>
    <w:rsid w:val="00EA173C"/>
    <w:rsid w:val="00EA4A93"/>
    <w:rsid w:val="00EA61BA"/>
    <w:rsid w:val="00EA7C8E"/>
    <w:rsid w:val="00EB0682"/>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842DD"/>
    <w:rsid w:val="00F91692"/>
    <w:rsid w:val="00F937AA"/>
    <w:rsid w:val="00F95A9D"/>
    <w:rsid w:val="00FA0C83"/>
    <w:rsid w:val="00FA5420"/>
    <w:rsid w:val="00FB0AF6"/>
    <w:rsid w:val="00FD7954"/>
    <w:rsid w:val="00FE2699"/>
    <w:rsid w:val="00FE3D5B"/>
    <w:rsid w:val="00FE4C86"/>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3297"/>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 w:type="paragraph" w:customStyle="1" w:styleId="Default">
    <w:name w:val="Default"/>
    <w:rsid w:val="00CB6B81"/>
    <w:pPr>
      <w:autoSpaceDE w:val="0"/>
      <w:autoSpaceDN w:val="0"/>
      <w:adjustRightInd w:val="0"/>
    </w:pPr>
    <w:rPr>
      <w:rFonts w:ascii="Calibri" w:hAnsi="Calibri" w:cs="Calibri"/>
      <w:color w:val="000000"/>
      <w:sz w:val="24"/>
      <w:szCs w:val="24"/>
    </w:rPr>
  </w:style>
  <w:style w:type="paragraph" w:styleId="Zkladntextodsazen3">
    <w:name w:val="Body Text Indent 3"/>
    <w:basedOn w:val="Normln"/>
    <w:link w:val="Zkladntextodsazen3Char"/>
    <w:unhideWhenUsed/>
    <w:rsid w:val="00291097"/>
    <w:pPr>
      <w:spacing w:after="120"/>
      <w:ind w:left="283"/>
    </w:pPr>
    <w:rPr>
      <w:sz w:val="16"/>
      <w:szCs w:val="16"/>
    </w:rPr>
  </w:style>
  <w:style w:type="character" w:customStyle="1" w:styleId="Zkladntextodsazen3Char">
    <w:name w:val="Základní text odsazený 3 Char"/>
    <w:basedOn w:val="Standardnpsmoodstavce"/>
    <w:link w:val="Zkladntextodsazen3"/>
    <w:rsid w:val="00291097"/>
    <w:rPr>
      <w:sz w:val="16"/>
      <w:szCs w:val="16"/>
      <w:lang w:eastAsia="ar-SA"/>
    </w:rPr>
  </w:style>
  <w:style w:type="character" w:customStyle="1" w:styleId="WW8Num5z6">
    <w:name w:val="WW8Num5z6"/>
    <w:rsid w:val="002910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ec@castro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F09A5-683E-4090-9D40-302F5AFC0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2691</Words>
  <Characters>15879</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2022-04-20T09:20:00Z</dcterms:modified>
</cp:coreProperties>
</file>